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811429" w:rsidP="00811429">
      <w:pPr>
        <w:ind w:firstLine="0"/>
        <w:jc w:val="right"/>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t xml:space="preserve">Приложение к решению </w:t>
      </w:r>
    </w:p>
    <w:p w:rsidR="00811429" w:rsidRDefault="00811429" w:rsidP="00811429">
      <w:pPr>
        <w:ind w:firstLine="0"/>
        <w:jc w:val="right"/>
      </w:pPr>
      <w:r>
        <w:t>Вольского муниципального собрания</w:t>
      </w:r>
    </w:p>
    <w:p w:rsidR="00811429" w:rsidRDefault="00811429" w:rsidP="00811429">
      <w:pPr>
        <w:ind w:firstLine="0"/>
        <w:jc w:val="right"/>
      </w:pPr>
      <w:r>
        <w:t>от _</w:t>
      </w:r>
      <w:r w:rsidR="00F0596A">
        <w:t>12.02.2018 г.</w:t>
      </w:r>
      <w:r>
        <w:t xml:space="preserve">   № </w:t>
      </w:r>
      <w:r w:rsidR="00F0596A">
        <w:t>5/21-165</w:t>
      </w:r>
    </w:p>
    <w:p w:rsidR="00F0596A" w:rsidRPr="00F0596A" w:rsidRDefault="00F0596A" w:rsidP="00811429">
      <w:pPr>
        <w:ind w:firstLine="0"/>
        <w:jc w:val="right"/>
        <w:rPr>
          <w:color w:val="FF0000"/>
        </w:rPr>
      </w:pPr>
      <w:r w:rsidRPr="00F0596A">
        <w:rPr>
          <w:color w:val="FF0000"/>
        </w:rPr>
        <w:t xml:space="preserve">с </w:t>
      </w:r>
      <w:proofErr w:type="spellStart"/>
      <w:r w:rsidRPr="00F0596A">
        <w:rPr>
          <w:color w:val="FF0000"/>
        </w:rPr>
        <w:t>изм</w:t>
      </w:r>
      <w:proofErr w:type="spellEnd"/>
      <w:r w:rsidRPr="00F0596A">
        <w:rPr>
          <w:color w:val="FF0000"/>
        </w:rPr>
        <w:t xml:space="preserve">. от 28.08.2025 г. №137/800-2025 </w:t>
      </w: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E86BAC" w:rsidP="00811429">
      <w:pPr>
        <w:ind w:firstLine="0"/>
        <w:jc w:val="center"/>
        <w:rPr>
          <w:b/>
          <w:sz w:val="48"/>
          <w:szCs w:val="52"/>
        </w:rPr>
      </w:pPr>
      <w:proofErr w:type="spellStart"/>
      <w:r>
        <w:rPr>
          <w:b/>
          <w:sz w:val="48"/>
          <w:szCs w:val="52"/>
        </w:rPr>
        <w:t>Кряжимское</w:t>
      </w:r>
      <w:proofErr w:type="spellEnd"/>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r w:rsidRPr="00372AB8">
        <w:rPr>
          <w:b/>
          <w:sz w:val="48"/>
          <w:szCs w:val="52"/>
        </w:rPr>
        <w:t>Вольского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37pt" o:ole="">
            <v:imagedata r:id="rId8" o:title=""/>
          </v:shape>
          <o:OLEObject Type="Embed" ProgID="CorelDRAW.Graphic.14" ShapeID="_x0000_i1025" DrawAspect="Content" ObjectID="_1818576847"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040088" w:rsidP="002D4450">
      <w:pPr>
        <w:ind w:firstLine="0"/>
        <w:jc w:val="center"/>
        <w:rPr>
          <w:b/>
          <w:sz w:val="48"/>
          <w:szCs w:val="52"/>
        </w:rPr>
      </w:pPr>
      <w:r>
        <w:rPr>
          <w:b/>
          <w:sz w:val="48"/>
          <w:szCs w:val="52"/>
        </w:rPr>
        <w:t>К</w:t>
      </w:r>
      <w:r w:rsidR="00E86BAC">
        <w:rPr>
          <w:b/>
          <w:sz w:val="48"/>
          <w:szCs w:val="52"/>
        </w:rPr>
        <w:t>ряжимское</w:t>
      </w:r>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r w:rsidRPr="00372AB8">
        <w:rPr>
          <w:b/>
          <w:sz w:val="48"/>
          <w:szCs w:val="52"/>
        </w:rPr>
        <w:t>Вольского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9632F7">
      <w:pPr>
        <w:pStyle w:val="16"/>
        <w:tabs>
          <w:tab w:val="right" w:leader="dot" w:pos="9344"/>
        </w:tabs>
        <w:rPr>
          <w:rFonts w:asciiTheme="minorHAnsi" w:eastAsiaTheme="minorEastAsia" w:hAnsiTheme="minorHAnsi" w:cstheme="minorBidi"/>
          <w:b w:val="0"/>
          <w:bCs w:val="0"/>
          <w:caps w:val="0"/>
          <w:noProof/>
          <w:sz w:val="22"/>
          <w:szCs w:val="22"/>
          <w:lang w:eastAsia="ru-RU"/>
        </w:rPr>
      </w:pPr>
      <w:r w:rsidRPr="009632F7">
        <w:fldChar w:fldCharType="begin"/>
      </w:r>
      <w:r w:rsidR="007F2D50">
        <w:instrText xml:space="preserve"> TOC \o "1-3" \h \z \u </w:instrText>
      </w:r>
      <w:r w:rsidRPr="009632F7">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9632F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9632F7">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620677" w:rsidRPr="00B5468F" w:rsidRDefault="00620677" w:rsidP="00620677">
      <w:pPr>
        <w:pStyle w:val="ac"/>
        <w:ind w:firstLine="426"/>
        <w:rPr>
          <w:color w:val="7F1F16" w:themeColor="accent2" w:themeShade="BF"/>
          <w:sz w:val="28"/>
          <w:szCs w:val="28"/>
        </w:rPr>
      </w:pPr>
      <w:r w:rsidRPr="00B5468F">
        <w:rPr>
          <w:color w:val="7F1F16" w:themeColor="accent2" w:themeShade="BF"/>
          <w:sz w:val="28"/>
          <w:szCs w:val="28"/>
        </w:rPr>
        <w:t xml:space="preserve">1.11.   Объекты   местного значения муниципального района в области </w:t>
      </w:r>
      <w:r w:rsidRPr="00B5468F">
        <w:rPr>
          <w:color w:val="7F1F16" w:themeColor="accent2" w:themeShade="BF"/>
          <w:sz w:val="28"/>
          <w:szCs w:val="28"/>
        </w:rPr>
        <w:br/>
        <w:t>образования………………………………………………………………………</w:t>
      </w:r>
    </w:p>
    <w:p w:rsidR="000472D4" w:rsidRPr="000472D4" w:rsidRDefault="000472D4" w:rsidP="000472D4">
      <w:pPr>
        <w:ind w:firstLine="426"/>
        <w:rPr>
          <w:lang w:eastAsia="en-US"/>
        </w:rPr>
      </w:pPr>
    </w:p>
    <w:p w:rsidR="00CA2A89" w:rsidRDefault="009632F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9632F7">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E068E3" w:rsidRPr="00B5468F" w:rsidRDefault="00E068E3" w:rsidP="00E068E3">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E068E3" w:rsidRPr="00E77F8F" w:rsidRDefault="00E068E3" w:rsidP="00E068E3">
      <w:pPr>
        <w:ind w:firstLine="426"/>
        <w:rPr>
          <w:lang w:eastAsia="en-US"/>
        </w:rPr>
      </w:pPr>
    </w:p>
    <w:p w:rsidR="00CA2A89" w:rsidRDefault="009632F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632F7">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632F7">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9632F7">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9632F7">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9632F7" w:rsidP="00CF373E">
      <w:pPr>
        <w:pStyle w:val="aff6"/>
      </w:pPr>
      <w:r>
        <w:rPr>
          <w:lang w:val="ru-RU"/>
        </w:rPr>
        <w:lastRenderedPageBreak/>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w:t>
            </w:r>
            <w:r>
              <w:rPr>
                <w:sz w:val="20"/>
                <w:szCs w:val="20"/>
              </w:rPr>
              <w:t>о</w:t>
            </w:r>
            <w:r>
              <w:rPr>
                <w:sz w:val="20"/>
                <w:szCs w:val="20"/>
              </w:rPr>
              <w:t>вая</w:t>
            </w:r>
            <w:proofErr w:type="spellEnd"/>
            <w:proofErr w:type="gramStart"/>
            <w:r>
              <w:rPr>
                <w:sz w:val="20"/>
                <w:szCs w:val="20"/>
              </w:rPr>
              <w:t>)</w:t>
            </w:r>
            <w:r>
              <w:rPr>
                <w:sz w:val="20"/>
                <w:szCs w:val="20"/>
                <w:lang w:val="ru-RU"/>
              </w:rPr>
              <w:t>д</w:t>
            </w:r>
            <w:proofErr w:type="gramEnd"/>
            <w:r>
              <w:rPr>
                <w:sz w:val="20"/>
                <w:szCs w:val="20"/>
                <w:lang w:val="ru-RU"/>
              </w:rPr>
              <w:t>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proofErr w:type="gramStart"/>
            <w:r w:rsidRPr="00313304">
              <w:rPr>
                <w:sz w:val="20"/>
                <w:szCs w:val="20"/>
                <w:lang w:val="ru-RU"/>
              </w:rPr>
              <w:t>на</w:t>
            </w:r>
            <w:proofErr w:type="gramEnd"/>
            <w:r w:rsidRPr="00313304">
              <w:rPr>
                <w:sz w:val="20"/>
                <w:szCs w:val="20"/>
                <w:lang w:val="ru-RU"/>
              </w:rPr>
              <w:t xml:space="preserve"> совокупное </w:t>
            </w:r>
            <w:proofErr w:type="spellStart"/>
            <w:r w:rsidRPr="00313304">
              <w:rPr>
                <w:sz w:val="20"/>
                <w:szCs w:val="20"/>
                <w:lang w:val="ru-RU"/>
              </w:rPr>
              <w:t>количествоучреждений</w:t>
            </w:r>
            <w:proofErr w:type="spellEnd"/>
            <w:r w:rsidRPr="00313304">
              <w:rPr>
                <w:sz w:val="20"/>
                <w:szCs w:val="20"/>
                <w:lang w:val="ru-RU"/>
              </w:rPr>
              <w:t xml:space="preserve">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 xml:space="preserve">местного значения сельского </w:t>
      </w:r>
      <w:proofErr w:type="spellStart"/>
      <w:r w:rsidR="00146C7F">
        <w:t>поселения</w:t>
      </w:r>
      <w:r w:rsidR="00A64C3A">
        <w:t>в</w:t>
      </w:r>
      <w:proofErr w:type="spellEnd"/>
      <w:r w:rsidR="00A64C3A">
        <w:t xml:space="preserve">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w:t>
            </w:r>
            <w:proofErr w:type="spellStart"/>
            <w:r>
              <w:rPr>
                <w:sz w:val="20"/>
                <w:szCs w:val="20"/>
                <w:lang w:val="ru-RU"/>
              </w:rPr>
              <w:t>стаци</w:t>
            </w:r>
            <w:r>
              <w:rPr>
                <w:sz w:val="20"/>
                <w:szCs w:val="20"/>
                <w:lang w:val="ru-RU"/>
              </w:rPr>
              <w:t>о</w:t>
            </w:r>
            <w:r>
              <w:rPr>
                <w:sz w:val="20"/>
                <w:szCs w:val="20"/>
                <w:lang w:val="ru-RU"/>
              </w:rPr>
              <w:t>нарныхторговых</w:t>
            </w:r>
            <w:proofErr w:type="spellEnd"/>
            <w:r>
              <w:rPr>
                <w:sz w:val="20"/>
                <w:szCs w:val="20"/>
                <w:lang w:val="ru-RU"/>
              </w:rPr>
              <w:t xml:space="preserve">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00BD6CB5" w:rsidRPr="00662113">
        <w:rPr>
          <w:b/>
          <w:i/>
        </w:rPr>
        <w:t>в</w:t>
      </w:r>
      <w:proofErr w:type="spellEnd"/>
      <w:r w:rsidR="00BD6CB5" w:rsidRPr="00662113">
        <w:rPr>
          <w:b/>
          <w:i/>
        </w:rPr>
        <w:t xml:space="preserve">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9A266F" w:rsidRPr="00D24CD5" w:rsidRDefault="009A266F" w:rsidP="009A266F">
      <w:pPr>
        <w:pStyle w:val="20"/>
        <w:jc w:val="both"/>
        <w:rPr>
          <w:color w:val="FF0000"/>
        </w:rPr>
      </w:pPr>
      <w:r w:rsidRPr="00D24CD5">
        <w:rPr>
          <w:color w:val="FF0000"/>
        </w:rPr>
        <w:t>Изменения внесены решениями ВМС ВМР от 28.08.2025</w:t>
      </w:r>
      <w:r>
        <w:rPr>
          <w:color w:val="FF0000"/>
        </w:rPr>
        <w:t xml:space="preserve">  № 137/800-2025</w:t>
      </w:r>
      <w:r w:rsidRPr="00D24CD5">
        <w:rPr>
          <w:color w:val="FF0000"/>
        </w:rPr>
        <w:t>:</w:t>
      </w:r>
    </w:p>
    <w:p w:rsidR="009A266F" w:rsidRDefault="009A266F" w:rsidP="009A266F">
      <w:pPr>
        <w:pStyle w:val="20"/>
      </w:pPr>
      <w:r>
        <w:t>1.11.  Объекты местного значения муниципального района в области образования</w:t>
      </w:r>
    </w:p>
    <w:p w:rsidR="009A266F" w:rsidRPr="00673852" w:rsidRDefault="009A266F" w:rsidP="009A266F">
      <w:pPr>
        <w:keepNext/>
        <w:spacing w:before="120"/>
        <w:jc w:val="right"/>
        <w:rPr>
          <w:b/>
          <w:i/>
        </w:rPr>
      </w:pPr>
      <w:r w:rsidRPr="00673852">
        <w:rPr>
          <w:b/>
          <w:i/>
        </w:rPr>
        <w:t>Таблица</w:t>
      </w:r>
      <w:r>
        <w:rPr>
          <w:b/>
          <w:i/>
        </w:rPr>
        <w:t xml:space="preserve"> 1.11</w:t>
      </w:r>
    </w:p>
    <w:p w:rsidR="009A266F" w:rsidRPr="00470C67" w:rsidRDefault="009A266F" w:rsidP="009A266F">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9A266F" w:rsidRPr="00E404E2" w:rsidTr="006E48FD">
        <w:trPr>
          <w:cantSplit/>
          <w:tblHeader/>
        </w:trPr>
        <w:tc>
          <w:tcPr>
            <w:tcW w:w="1446" w:type="dxa"/>
            <w:shd w:val="clear" w:color="auto" w:fill="D9D9D9" w:themeFill="background1" w:themeFillShade="D9"/>
          </w:tcPr>
          <w:p w:rsidR="009A266F" w:rsidRPr="00E404E2" w:rsidRDefault="009A266F" w:rsidP="006E48FD">
            <w:pPr>
              <w:pStyle w:val="aff6"/>
              <w:keepNext/>
              <w:ind w:firstLine="0"/>
              <w:jc w:val="center"/>
              <w:rPr>
                <w:b/>
                <w:i/>
                <w:sz w:val="20"/>
                <w:szCs w:val="20"/>
                <w:lang w:val="ru-RU"/>
              </w:rPr>
            </w:pPr>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9A266F" w:rsidRPr="00E404E2" w:rsidRDefault="009A266F" w:rsidP="006E48FD">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9A266F" w:rsidRPr="00E404E2" w:rsidRDefault="009A266F" w:rsidP="006E48FD">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9A266F" w:rsidRPr="00E404E2" w:rsidRDefault="009A266F" w:rsidP="006E48FD">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9A266F" w:rsidRPr="00E404E2" w:rsidTr="006E48FD">
        <w:trPr>
          <w:cantSplit/>
          <w:trHeight w:val="690"/>
        </w:trPr>
        <w:tc>
          <w:tcPr>
            <w:tcW w:w="1446" w:type="dxa"/>
            <w:vMerge w:val="restart"/>
            <w:shd w:val="clear" w:color="auto" w:fill="F2F2F2" w:themeFill="background1" w:themeFillShade="F2"/>
          </w:tcPr>
          <w:p w:rsidR="009A266F" w:rsidRPr="00E404E2" w:rsidRDefault="009A266F" w:rsidP="006E48FD">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9A266F" w:rsidRPr="00E404E2" w:rsidRDefault="009A266F"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9A266F" w:rsidRPr="00E404E2" w:rsidRDefault="009A266F"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9A266F" w:rsidRPr="00E404E2" w:rsidRDefault="009A266F" w:rsidP="006E48FD">
            <w:pPr>
              <w:pStyle w:val="aff6"/>
              <w:ind w:firstLine="0"/>
              <w:jc w:val="left"/>
              <w:rPr>
                <w:sz w:val="20"/>
                <w:szCs w:val="20"/>
                <w:lang w:val="ru-RU"/>
              </w:rPr>
            </w:pPr>
            <w:r>
              <w:rPr>
                <w:sz w:val="20"/>
                <w:szCs w:val="20"/>
                <w:lang w:val="ru-RU"/>
              </w:rPr>
              <w:t>для сельских н.п.</w:t>
            </w:r>
          </w:p>
        </w:tc>
        <w:tc>
          <w:tcPr>
            <w:tcW w:w="709" w:type="dxa"/>
          </w:tcPr>
          <w:p w:rsidR="009A266F" w:rsidRPr="00E404E2" w:rsidRDefault="009A266F" w:rsidP="006E48FD">
            <w:pPr>
              <w:pStyle w:val="aff6"/>
              <w:jc w:val="center"/>
              <w:rPr>
                <w:sz w:val="20"/>
                <w:szCs w:val="20"/>
                <w:lang w:val="ru-RU"/>
              </w:rPr>
            </w:pPr>
            <w:r>
              <w:rPr>
                <w:sz w:val="20"/>
                <w:szCs w:val="20"/>
                <w:lang w:val="ru-RU"/>
              </w:rPr>
              <w:t>665</w:t>
            </w:r>
          </w:p>
        </w:tc>
      </w:tr>
      <w:tr w:rsidR="009A266F" w:rsidRPr="00E404E2" w:rsidTr="006E48FD">
        <w:trPr>
          <w:cantSplit/>
        </w:trPr>
        <w:tc>
          <w:tcPr>
            <w:tcW w:w="1446" w:type="dxa"/>
            <w:vMerge/>
            <w:shd w:val="clear" w:color="auto" w:fill="F2F2F2" w:themeFill="background1" w:themeFillShade="F2"/>
          </w:tcPr>
          <w:p w:rsidR="009A266F" w:rsidRPr="00E404E2" w:rsidRDefault="009A266F" w:rsidP="006E48FD">
            <w:pPr>
              <w:pStyle w:val="aff6"/>
              <w:ind w:firstLine="0"/>
              <w:jc w:val="left"/>
              <w:rPr>
                <w:sz w:val="20"/>
                <w:szCs w:val="20"/>
                <w:lang w:val="ru-RU"/>
              </w:rPr>
            </w:pPr>
          </w:p>
        </w:tc>
        <w:tc>
          <w:tcPr>
            <w:tcW w:w="2268" w:type="dxa"/>
            <w:vMerge w:val="restart"/>
          </w:tcPr>
          <w:p w:rsidR="009A266F" w:rsidRPr="00E404E2" w:rsidRDefault="009A266F"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9A266F" w:rsidRPr="00E404E2" w:rsidRDefault="009A266F"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9A266F" w:rsidRDefault="009A266F" w:rsidP="006E48FD">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9A266F" w:rsidRDefault="009A266F" w:rsidP="006E48FD">
            <w:pPr>
              <w:pStyle w:val="aff6"/>
              <w:ind w:firstLine="0"/>
              <w:jc w:val="center"/>
              <w:rPr>
                <w:sz w:val="20"/>
                <w:szCs w:val="20"/>
                <w:lang w:val="ru-RU"/>
              </w:rPr>
            </w:pPr>
            <w:r>
              <w:rPr>
                <w:sz w:val="20"/>
                <w:szCs w:val="20"/>
                <w:lang w:val="ru-RU"/>
              </w:rPr>
              <w:t>500</w:t>
            </w:r>
          </w:p>
        </w:tc>
      </w:tr>
      <w:tr w:rsidR="009A266F" w:rsidRPr="00E404E2" w:rsidTr="006E48FD">
        <w:trPr>
          <w:cantSplit/>
        </w:trPr>
        <w:tc>
          <w:tcPr>
            <w:tcW w:w="1446" w:type="dxa"/>
            <w:vMerge/>
            <w:shd w:val="clear" w:color="auto" w:fill="F2F2F2" w:themeFill="background1" w:themeFillShade="F2"/>
          </w:tcPr>
          <w:p w:rsidR="009A266F" w:rsidRPr="00E404E2" w:rsidRDefault="009A266F" w:rsidP="006E48FD">
            <w:pPr>
              <w:pStyle w:val="aff6"/>
              <w:ind w:firstLine="0"/>
              <w:jc w:val="left"/>
              <w:rPr>
                <w:sz w:val="20"/>
                <w:szCs w:val="20"/>
                <w:lang w:val="ru-RU"/>
              </w:rPr>
            </w:pPr>
          </w:p>
        </w:tc>
        <w:tc>
          <w:tcPr>
            <w:tcW w:w="2268" w:type="dxa"/>
            <w:vMerge/>
          </w:tcPr>
          <w:p w:rsidR="009A266F" w:rsidRPr="00E404E2" w:rsidRDefault="009A266F" w:rsidP="006E48FD">
            <w:pPr>
              <w:pStyle w:val="aff6"/>
              <w:ind w:firstLine="0"/>
              <w:jc w:val="left"/>
              <w:rPr>
                <w:sz w:val="20"/>
                <w:szCs w:val="20"/>
                <w:lang w:val="ru-RU"/>
              </w:rPr>
            </w:pPr>
          </w:p>
        </w:tc>
        <w:tc>
          <w:tcPr>
            <w:tcW w:w="2835" w:type="dxa"/>
            <w:gridSpan w:val="2"/>
            <w:vMerge/>
          </w:tcPr>
          <w:p w:rsidR="009A266F" w:rsidRDefault="009A266F" w:rsidP="006E48FD">
            <w:pPr>
              <w:pStyle w:val="aff6"/>
              <w:ind w:firstLine="0"/>
              <w:jc w:val="left"/>
              <w:rPr>
                <w:sz w:val="20"/>
                <w:szCs w:val="20"/>
                <w:lang w:val="ru-RU"/>
              </w:rPr>
            </w:pPr>
          </w:p>
        </w:tc>
        <w:tc>
          <w:tcPr>
            <w:tcW w:w="2126" w:type="dxa"/>
          </w:tcPr>
          <w:p w:rsidR="009A266F" w:rsidRDefault="009A266F"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9A266F" w:rsidRDefault="009A266F" w:rsidP="006E48FD">
            <w:pPr>
              <w:pStyle w:val="aff6"/>
              <w:ind w:firstLine="0"/>
              <w:jc w:val="center"/>
              <w:rPr>
                <w:sz w:val="20"/>
                <w:szCs w:val="20"/>
                <w:lang w:val="ru-RU"/>
              </w:rPr>
            </w:pPr>
            <w:r>
              <w:rPr>
                <w:sz w:val="20"/>
                <w:szCs w:val="20"/>
                <w:lang w:val="ru-RU"/>
              </w:rPr>
              <w:t>300</w:t>
            </w:r>
          </w:p>
        </w:tc>
      </w:tr>
      <w:tr w:rsidR="009A266F" w:rsidRPr="00E404E2" w:rsidTr="006E48FD">
        <w:trPr>
          <w:cantSplit/>
          <w:trHeight w:val="794"/>
        </w:trPr>
        <w:tc>
          <w:tcPr>
            <w:tcW w:w="1446" w:type="dxa"/>
            <w:vMerge w:val="restart"/>
            <w:shd w:val="clear" w:color="auto" w:fill="F2F2F2" w:themeFill="background1" w:themeFillShade="F2"/>
          </w:tcPr>
          <w:p w:rsidR="009A266F" w:rsidRPr="00E404E2" w:rsidRDefault="009A266F" w:rsidP="006E48FD">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9A266F" w:rsidRPr="00E404E2" w:rsidRDefault="009A266F"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9A266F" w:rsidRPr="00E404E2" w:rsidRDefault="009A266F"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9A266F" w:rsidRPr="00E404E2" w:rsidRDefault="009A266F" w:rsidP="006E48FD">
            <w:pPr>
              <w:pStyle w:val="aff6"/>
              <w:ind w:firstLine="0"/>
              <w:jc w:val="left"/>
              <w:rPr>
                <w:sz w:val="20"/>
                <w:szCs w:val="20"/>
                <w:lang w:val="ru-RU"/>
              </w:rPr>
            </w:pPr>
            <w:r>
              <w:rPr>
                <w:sz w:val="20"/>
                <w:szCs w:val="20"/>
                <w:lang w:val="ru-RU"/>
              </w:rPr>
              <w:t>для сельских н.п.</w:t>
            </w:r>
          </w:p>
        </w:tc>
        <w:tc>
          <w:tcPr>
            <w:tcW w:w="709" w:type="dxa"/>
          </w:tcPr>
          <w:p w:rsidR="009A266F" w:rsidRPr="00E404E2" w:rsidRDefault="009A266F" w:rsidP="006E48FD">
            <w:pPr>
              <w:pStyle w:val="aff6"/>
              <w:jc w:val="center"/>
              <w:rPr>
                <w:sz w:val="20"/>
                <w:szCs w:val="20"/>
                <w:lang w:val="ru-RU"/>
              </w:rPr>
            </w:pPr>
            <w:r>
              <w:rPr>
                <w:sz w:val="20"/>
                <w:szCs w:val="20"/>
                <w:lang w:val="ru-RU"/>
              </w:rPr>
              <w:t>1104</w:t>
            </w:r>
          </w:p>
        </w:tc>
      </w:tr>
      <w:tr w:rsidR="009A266F" w:rsidRPr="00E404E2" w:rsidTr="006E48FD">
        <w:trPr>
          <w:cantSplit/>
          <w:trHeight w:val="194"/>
        </w:trPr>
        <w:tc>
          <w:tcPr>
            <w:tcW w:w="1446" w:type="dxa"/>
            <w:vMerge/>
            <w:shd w:val="clear" w:color="auto" w:fill="F2F2F2" w:themeFill="background1" w:themeFillShade="F2"/>
          </w:tcPr>
          <w:p w:rsidR="009A266F" w:rsidRPr="00E404E2" w:rsidRDefault="009A266F" w:rsidP="006E48FD">
            <w:pPr>
              <w:pStyle w:val="aff6"/>
              <w:ind w:firstLine="0"/>
              <w:jc w:val="left"/>
              <w:rPr>
                <w:sz w:val="20"/>
                <w:szCs w:val="20"/>
                <w:lang w:val="ru-RU"/>
              </w:rPr>
            </w:pPr>
          </w:p>
        </w:tc>
        <w:tc>
          <w:tcPr>
            <w:tcW w:w="2268" w:type="dxa"/>
            <w:vMerge w:val="restart"/>
          </w:tcPr>
          <w:p w:rsidR="009A266F" w:rsidRPr="00E404E2" w:rsidRDefault="009A266F"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9A266F" w:rsidRPr="00E404E2" w:rsidRDefault="009A266F" w:rsidP="006E48FD">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9A266F" w:rsidRPr="00DA17E2" w:rsidRDefault="009A266F" w:rsidP="006E48FD">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9A266F" w:rsidRPr="00E404E2" w:rsidRDefault="009A266F" w:rsidP="006E48FD">
            <w:pPr>
              <w:pStyle w:val="aff6"/>
              <w:ind w:firstLine="0"/>
              <w:jc w:val="center"/>
              <w:rPr>
                <w:sz w:val="20"/>
                <w:szCs w:val="20"/>
                <w:lang w:val="ru-RU"/>
              </w:rPr>
            </w:pPr>
            <w:r>
              <w:rPr>
                <w:sz w:val="20"/>
                <w:szCs w:val="20"/>
                <w:lang w:val="ru-RU"/>
              </w:rPr>
              <w:t>15</w:t>
            </w:r>
          </w:p>
        </w:tc>
      </w:tr>
      <w:tr w:rsidR="009A266F" w:rsidRPr="00E404E2" w:rsidTr="006E48FD">
        <w:trPr>
          <w:cantSplit/>
          <w:trHeight w:val="194"/>
        </w:trPr>
        <w:tc>
          <w:tcPr>
            <w:tcW w:w="1446" w:type="dxa"/>
            <w:vMerge/>
            <w:shd w:val="clear" w:color="auto" w:fill="F2F2F2" w:themeFill="background1" w:themeFillShade="F2"/>
          </w:tcPr>
          <w:p w:rsidR="009A266F" w:rsidRPr="00E404E2" w:rsidRDefault="009A266F" w:rsidP="006E48FD">
            <w:pPr>
              <w:pStyle w:val="aff6"/>
              <w:ind w:firstLine="0"/>
              <w:jc w:val="left"/>
              <w:rPr>
                <w:sz w:val="20"/>
                <w:szCs w:val="20"/>
                <w:lang w:val="ru-RU"/>
              </w:rPr>
            </w:pPr>
          </w:p>
        </w:tc>
        <w:tc>
          <w:tcPr>
            <w:tcW w:w="2268" w:type="dxa"/>
            <w:vMerge/>
          </w:tcPr>
          <w:p w:rsidR="009A266F" w:rsidRPr="00E404E2" w:rsidRDefault="009A266F" w:rsidP="006E48FD">
            <w:pPr>
              <w:pStyle w:val="aff6"/>
              <w:ind w:firstLine="0"/>
              <w:jc w:val="left"/>
              <w:rPr>
                <w:sz w:val="20"/>
                <w:szCs w:val="20"/>
                <w:lang w:val="ru-RU"/>
              </w:rPr>
            </w:pPr>
          </w:p>
        </w:tc>
        <w:tc>
          <w:tcPr>
            <w:tcW w:w="2835" w:type="dxa"/>
            <w:gridSpan w:val="2"/>
            <w:vMerge/>
          </w:tcPr>
          <w:p w:rsidR="009A266F" w:rsidRPr="00E404E2" w:rsidRDefault="009A266F" w:rsidP="006E48FD">
            <w:pPr>
              <w:pStyle w:val="aff6"/>
              <w:ind w:firstLine="0"/>
              <w:jc w:val="left"/>
              <w:rPr>
                <w:sz w:val="20"/>
                <w:szCs w:val="20"/>
                <w:lang w:val="ru-RU"/>
              </w:rPr>
            </w:pPr>
          </w:p>
        </w:tc>
        <w:tc>
          <w:tcPr>
            <w:tcW w:w="2126" w:type="dxa"/>
          </w:tcPr>
          <w:p w:rsidR="009A266F" w:rsidRPr="00DA17E2" w:rsidRDefault="009A266F" w:rsidP="006E48FD">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9A266F" w:rsidRPr="00E404E2" w:rsidRDefault="009A266F" w:rsidP="006E48FD">
            <w:pPr>
              <w:pStyle w:val="aff6"/>
              <w:ind w:firstLine="0"/>
              <w:jc w:val="center"/>
              <w:rPr>
                <w:sz w:val="20"/>
                <w:szCs w:val="20"/>
                <w:lang w:val="ru-RU"/>
              </w:rPr>
            </w:pPr>
            <w:r>
              <w:rPr>
                <w:sz w:val="20"/>
                <w:szCs w:val="20"/>
                <w:lang w:val="ru-RU"/>
              </w:rPr>
              <w:t>30</w:t>
            </w:r>
          </w:p>
        </w:tc>
      </w:tr>
      <w:tr w:rsidR="009A266F" w:rsidRPr="00E404E2" w:rsidTr="006E48FD">
        <w:trPr>
          <w:cantSplit/>
          <w:trHeight w:val="194"/>
        </w:trPr>
        <w:tc>
          <w:tcPr>
            <w:tcW w:w="1446" w:type="dxa"/>
            <w:vMerge/>
            <w:shd w:val="clear" w:color="auto" w:fill="F2F2F2" w:themeFill="background1" w:themeFillShade="F2"/>
          </w:tcPr>
          <w:p w:rsidR="009A266F" w:rsidRPr="00E404E2" w:rsidRDefault="009A266F" w:rsidP="006E48FD">
            <w:pPr>
              <w:pStyle w:val="aff6"/>
              <w:ind w:firstLine="0"/>
              <w:jc w:val="left"/>
              <w:rPr>
                <w:sz w:val="20"/>
                <w:szCs w:val="20"/>
                <w:lang w:val="ru-RU"/>
              </w:rPr>
            </w:pPr>
          </w:p>
        </w:tc>
        <w:tc>
          <w:tcPr>
            <w:tcW w:w="2268" w:type="dxa"/>
            <w:vMerge/>
          </w:tcPr>
          <w:p w:rsidR="009A266F" w:rsidRPr="00E404E2" w:rsidRDefault="009A266F" w:rsidP="006E48FD">
            <w:pPr>
              <w:pStyle w:val="aff6"/>
              <w:ind w:firstLine="0"/>
              <w:jc w:val="left"/>
              <w:rPr>
                <w:sz w:val="20"/>
                <w:szCs w:val="20"/>
                <w:lang w:val="ru-RU"/>
              </w:rPr>
            </w:pPr>
          </w:p>
        </w:tc>
        <w:tc>
          <w:tcPr>
            <w:tcW w:w="2835" w:type="dxa"/>
            <w:gridSpan w:val="2"/>
            <w:vMerge w:val="restart"/>
          </w:tcPr>
          <w:p w:rsidR="009A266F" w:rsidRPr="00E404E2" w:rsidRDefault="009A266F"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9A266F" w:rsidRDefault="009A266F" w:rsidP="006E48FD">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9A266F" w:rsidRDefault="009A266F" w:rsidP="006E48FD">
            <w:pPr>
              <w:pStyle w:val="aff6"/>
              <w:ind w:firstLine="0"/>
              <w:jc w:val="center"/>
              <w:rPr>
                <w:sz w:val="20"/>
                <w:szCs w:val="20"/>
                <w:lang w:val="ru-RU"/>
              </w:rPr>
            </w:pPr>
            <w:r>
              <w:rPr>
                <w:sz w:val="20"/>
                <w:szCs w:val="20"/>
                <w:lang w:val="ru-RU"/>
              </w:rPr>
              <w:t>750</w:t>
            </w:r>
          </w:p>
        </w:tc>
      </w:tr>
      <w:tr w:rsidR="009A266F" w:rsidRPr="00E404E2" w:rsidTr="006E48FD">
        <w:trPr>
          <w:cantSplit/>
          <w:trHeight w:val="194"/>
        </w:trPr>
        <w:tc>
          <w:tcPr>
            <w:tcW w:w="1446" w:type="dxa"/>
            <w:vMerge/>
            <w:shd w:val="clear" w:color="auto" w:fill="F2F2F2" w:themeFill="background1" w:themeFillShade="F2"/>
          </w:tcPr>
          <w:p w:rsidR="009A266F" w:rsidRPr="00E404E2" w:rsidRDefault="009A266F" w:rsidP="006E48FD">
            <w:pPr>
              <w:pStyle w:val="aff6"/>
              <w:ind w:firstLine="0"/>
              <w:jc w:val="left"/>
              <w:rPr>
                <w:sz w:val="20"/>
                <w:szCs w:val="20"/>
                <w:lang w:val="ru-RU"/>
              </w:rPr>
            </w:pPr>
          </w:p>
        </w:tc>
        <w:tc>
          <w:tcPr>
            <w:tcW w:w="2268" w:type="dxa"/>
            <w:vMerge/>
          </w:tcPr>
          <w:p w:rsidR="009A266F" w:rsidRPr="00E404E2" w:rsidRDefault="009A266F" w:rsidP="006E48FD">
            <w:pPr>
              <w:pStyle w:val="aff6"/>
              <w:ind w:firstLine="0"/>
              <w:jc w:val="left"/>
              <w:rPr>
                <w:sz w:val="20"/>
                <w:szCs w:val="20"/>
                <w:lang w:val="ru-RU"/>
              </w:rPr>
            </w:pPr>
          </w:p>
        </w:tc>
        <w:tc>
          <w:tcPr>
            <w:tcW w:w="2835" w:type="dxa"/>
            <w:gridSpan w:val="2"/>
            <w:vMerge/>
          </w:tcPr>
          <w:p w:rsidR="009A266F" w:rsidRPr="00E404E2" w:rsidRDefault="009A266F" w:rsidP="006E48FD">
            <w:pPr>
              <w:pStyle w:val="aff6"/>
              <w:ind w:firstLine="0"/>
              <w:jc w:val="left"/>
              <w:rPr>
                <w:sz w:val="20"/>
                <w:szCs w:val="20"/>
                <w:lang w:val="ru-RU"/>
              </w:rPr>
            </w:pPr>
          </w:p>
        </w:tc>
        <w:tc>
          <w:tcPr>
            <w:tcW w:w="2126" w:type="dxa"/>
          </w:tcPr>
          <w:p w:rsidR="009A266F" w:rsidRDefault="009A266F"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9A266F" w:rsidRDefault="009A266F" w:rsidP="006E48FD">
            <w:pPr>
              <w:pStyle w:val="aff6"/>
              <w:ind w:firstLine="0"/>
              <w:jc w:val="center"/>
              <w:rPr>
                <w:sz w:val="20"/>
                <w:szCs w:val="20"/>
                <w:lang w:val="ru-RU"/>
              </w:rPr>
            </w:pPr>
            <w:r>
              <w:rPr>
                <w:sz w:val="20"/>
                <w:szCs w:val="20"/>
                <w:lang w:val="ru-RU"/>
              </w:rPr>
              <w:t>500</w:t>
            </w:r>
          </w:p>
        </w:tc>
      </w:tr>
      <w:tr w:rsidR="009A266F" w:rsidRPr="00E404E2" w:rsidTr="006E48FD">
        <w:trPr>
          <w:cantSplit/>
          <w:trHeight w:val="490"/>
        </w:trPr>
        <w:tc>
          <w:tcPr>
            <w:tcW w:w="1446" w:type="dxa"/>
            <w:vMerge w:val="restart"/>
            <w:shd w:val="clear" w:color="auto" w:fill="F2F2F2" w:themeFill="background1" w:themeFillShade="F2"/>
          </w:tcPr>
          <w:p w:rsidR="009A266F" w:rsidRPr="00E404E2" w:rsidRDefault="009A266F" w:rsidP="006E48FD">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9A266F" w:rsidRPr="00E404E2" w:rsidRDefault="009A266F"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9A266F" w:rsidRPr="00E404E2" w:rsidRDefault="009A266F" w:rsidP="006E48FD">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9A266F" w:rsidRPr="00E404E2" w:rsidRDefault="009A266F" w:rsidP="006E48FD">
            <w:pPr>
              <w:pStyle w:val="aff6"/>
              <w:ind w:firstLine="0"/>
              <w:jc w:val="left"/>
              <w:rPr>
                <w:sz w:val="20"/>
                <w:szCs w:val="20"/>
                <w:lang w:val="ru-RU"/>
              </w:rPr>
            </w:pPr>
            <w:r w:rsidRPr="00E404E2">
              <w:rPr>
                <w:sz w:val="20"/>
                <w:szCs w:val="20"/>
                <w:lang w:val="ru-RU"/>
              </w:rPr>
              <w:t>всего, в том числе:</w:t>
            </w:r>
          </w:p>
        </w:tc>
        <w:tc>
          <w:tcPr>
            <w:tcW w:w="2126" w:type="dxa"/>
          </w:tcPr>
          <w:p w:rsidR="009A266F" w:rsidRPr="00E404E2" w:rsidRDefault="009A266F" w:rsidP="006E48FD">
            <w:pPr>
              <w:pStyle w:val="aff6"/>
              <w:ind w:firstLine="0"/>
              <w:jc w:val="left"/>
              <w:rPr>
                <w:sz w:val="20"/>
                <w:szCs w:val="20"/>
                <w:lang w:val="ru-RU"/>
              </w:rPr>
            </w:pPr>
            <w:r>
              <w:rPr>
                <w:sz w:val="20"/>
                <w:szCs w:val="20"/>
                <w:lang w:val="ru-RU"/>
              </w:rPr>
              <w:t>для сельских н.п.</w:t>
            </w:r>
          </w:p>
        </w:tc>
        <w:tc>
          <w:tcPr>
            <w:tcW w:w="709" w:type="dxa"/>
          </w:tcPr>
          <w:p w:rsidR="009A266F" w:rsidRPr="00E404E2" w:rsidRDefault="009A266F" w:rsidP="006E48FD">
            <w:pPr>
              <w:pStyle w:val="aff6"/>
              <w:jc w:val="center"/>
              <w:rPr>
                <w:sz w:val="20"/>
                <w:szCs w:val="20"/>
                <w:lang w:val="ru-RU"/>
              </w:rPr>
            </w:pPr>
            <w:r>
              <w:rPr>
                <w:sz w:val="20"/>
                <w:szCs w:val="20"/>
                <w:lang w:val="ru-RU"/>
              </w:rPr>
              <w:t>999</w:t>
            </w:r>
          </w:p>
        </w:tc>
      </w:tr>
      <w:tr w:rsidR="009A266F" w:rsidRPr="00E404E2" w:rsidTr="006E48FD">
        <w:trPr>
          <w:cantSplit/>
          <w:trHeight w:val="690"/>
        </w:trPr>
        <w:tc>
          <w:tcPr>
            <w:tcW w:w="1446" w:type="dxa"/>
            <w:vMerge/>
            <w:shd w:val="clear" w:color="auto" w:fill="F2F2F2" w:themeFill="background1" w:themeFillShade="F2"/>
          </w:tcPr>
          <w:p w:rsidR="009A266F" w:rsidRPr="00E404E2" w:rsidRDefault="009A266F" w:rsidP="006E48FD">
            <w:pPr>
              <w:pStyle w:val="aff6"/>
              <w:ind w:firstLine="0"/>
              <w:jc w:val="left"/>
              <w:rPr>
                <w:sz w:val="20"/>
                <w:szCs w:val="20"/>
                <w:lang w:val="ru-RU"/>
              </w:rPr>
            </w:pPr>
          </w:p>
        </w:tc>
        <w:tc>
          <w:tcPr>
            <w:tcW w:w="2268" w:type="dxa"/>
            <w:vMerge/>
          </w:tcPr>
          <w:p w:rsidR="009A266F" w:rsidRPr="00E404E2" w:rsidRDefault="009A266F" w:rsidP="006E48FD">
            <w:pPr>
              <w:pStyle w:val="aff6"/>
              <w:ind w:firstLine="0"/>
              <w:jc w:val="left"/>
              <w:rPr>
                <w:sz w:val="20"/>
                <w:szCs w:val="20"/>
                <w:lang w:val="ru-RU"/>
              </w:rPr>
            </w:pPr>
          </w:p>
        </w:tc>
        <w:tc>
          <w:tcPr>
            <w:tcW w:w="850" w:type="dxa"/>
            <w:vMerge/>
          </w:tcPr>
          <w:p w:rsidR="009A266F" w:rsidRPr="00E404E2" w:rsidRDefault="009A266F" w:rsidP="006E48FD">
            <w:pPr>
              <w:pStyle w:val="aff6"/>
              <w:ind w:firstLine="0"/>
              <w:jc w:val="left"/>
              <w:rPr>
                <w:sz w:val="20"/>
                <w:szCs w:val="20"/>
                <w:lang w:val="ru-RU"/>
              </w:rPr>
            </w:pPr>
          </w:p>
        </w:tc>
        <w:tc>
          <w:tcPr>
            <w:tcW w:w="1985" w:type="dxa"/>
          </w:tcPr>
          <w:p w:rsidR="009A266F" w:rsidRPr="00E404E2" w:rsidRDefault="009A266F" w:rsidP="006E48FD">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9A266F" w:rsidRPr="00E404E2" w:rsidRDefault="009A266F" w:rsidP="006E48FD">
            <w:pPr>
              <w:pStyle w:val="aff6"/>
              <w:ind w:firstLine="0"/>
              <w:jc w:val="left"/>
              <w:rPr>
                <w:sz w:val="20"/>
                <w:szCs w:val="20"/>
                <w:lang w:val="ru-RU"/>
              </w:rPr>
            </w:pPr>
            <w:r>
              <w:rPr>
                <w:sz w:val="20"/>
                <w:szCs w:val="20"/>
                <w:lang w:val="ru-RU"/>
              </w:rPr>
              <w:t>для сельских н.п.</w:t>
            </w:r>
          </w:p>
        </w:tc>
        <w:tc>
          <w:tcPr>
            <w:tcW w:w="709" w:type="dxa"/>
          </w:tcPr>
          <w:p w:rsidR="009A266F" w:rsidRPr="00E404E2" w:rsidRDefault="009A266F" w:rsidP="006E48FD">
            <w:pPr>
              <w:pStyle w:val="aff6"/>
              <w:jc w:val="center"/>
              <w:rPr>
                <w:sz w:val="20"/>
                <w:szCs w:val="20"/>
                <w:lang w:val="ru-RU"/>
              </w:rPr>
            </w:pPr>
            <w:r>
              <w:rPr>
                <w:sz w:val="20"/>
                <w:szCs w:val="20"/>
                <w:lang w:val="ru-RU"/>
              </w:rPr>
              <w:t>886</w:t>
            </w:r>
          </w:p>
        </w:tc>
      </w:tr>
      <w:tr w:rsidR="009A266F" w:rsidRPr="00E404E2" w:rsidTr="006E48FD">
        <w:trPr>
          <w:cantSplit/>
          <w:trHeight w:val="1380"/>
        </w:trPr>
        <w:tc>
          <w:tcPr>
            <w:tcW w:w="1446" w:type="dxa"/>
            <w:vMerge/>
            <w:shd w:val="clear" w:color="auto" w:fill="F2F2F2" w:themeFill="background1" w:themeFillShade="F2"/>
          </w:tcPr>
          <w:p w:rsidR="009A266F" w:rsidRPr="00E404E2" w:rsidRDefault="009A266F" w:rsidP="006E48FD">
            <w:pPr>
              <w:pStyle w:val="aff6"/>
              <w:ind w:firstLine="0"/>
              <w:jc w:val="left"/>
              <w:rPr>
                <w:sz w:val="20"/>
                <w:szCs w:val="20"/>
                <w:lang w:val="ru-RU"/>
              </w:rPr>
            </w:pPr>
          </w:p>
        </w:tc>
        <w:tc>
          <w:tcPr>
            <w:tcW w:w="2268" w:type="dxa"/>
            <w:vMerge/>
          </w:tcPr>
          <w:p w:rsidR="009A266F" w:rsidRPr="00E404E2" w:rsidRDefault="009A266F" w:rsidP="006E48FD">
            <w:pPr>
              <w:pStyle w:val="aff6"/>
              <w:ind w:firstLine="0"/>
              <w:jc w:val="left"/>
              <w:rPr>
                <w:sz w:val="20"/>
                <w:szCs w:val="20"/>
                <w:lang w:val="ru-RU"/>
              </w:rPr>
            </w:pPr>
          </w:p>
        </w:tc>
        <w:tc>
          <w:tcPr>
            <w:tcW w:w="850" w:type="dxa"/>
            <w:vMerge/>
          </w:tcPr>
          <w:p w:rsidR="009A266F" w:rsidRPr="00E404E2" w:rsidRDefault="009A266F" w:rsidP="006E48FD">
            <w:pPr>
              <w:pStyle w:val="aff6"/>
              <w:ind w:firstLine="0"/>
              <w:jc w:val="left"/>
              <w:rPr>
                <w:sz w:val="20"/>
                <w:szCs w:val="20"/>
                <w:lang w:val="ru-RU"/>
              </w:rPr>
            </w:pPr>
          </w:p>
        </w:tc>
        <w:tc>
          <w:tcPr>
            <w:tcW w:w="1985" w:type="dxa"/>
          </w:tcPr>
          <w:p w:rsidR="009A266F" w:rsidRPr="00E404E2" w:rsidRDefault="009A266F" w:rsidP="006E48FD">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9A266F" w:rsidRPr="00E404E2" w:rsidRDefault="009A266F" w:rsidP="006E48FD">
            <w:pPr>
              <w:pStyle w:val="aff6"/>
              <w:ind w:firstLine="0"/>
              <w:jc w:val="left"/>
              <w:rPr>
                <w:sz w:val="20"/>
                <w:szCs w:val="20"/>
                <w:lang w:val="ru-RU"/>
              </w:rPr>
            </w:pPr>
            <w:r>
              <w:rPr>
                <w:sz w:val="20"/>
                <w:szCs w:val="20"/>
                <w:lang w:val="ru-RU"/>
              </w:rPr>
              <w:t>для сельских н.п.</w:t>
            </w:r>
          </w:p>
        </w:tc>
        <w:tc>
          <w:tcPr>
            <w:tcW w:w="709" w:type="dxa"/>
          </w:tcPr>
          <w:p w:rsidR="009A266F" w:rsidRPr="00E404E2" w:rsidRDefault="009A266F" w:rsidP="006E48FD">
            <w:pPr>
              <w:pStyle w:val="aff6"/>
              <w:jc w:val="center"/>
              <w:rPr>
                <w:sz w:val="20"/>
                <w:szCs w:val="20"/>
                <w:lang w:val="ru-RU"/>
              </w:rPr>
            </w:pPr>
            <w:r>
              <w:rPr>
                <w:sz w:val="20"/>
                <w:szCs w:val="20"/>
                <w:lang w:val="ru-RU"/>
              </w:rPr>
              <w:t>113</w:t>
            </w:r>
          </w:p>
        </w:tc>
      </w:tr>
      <w:tr w:rsidR="009A266F" w:rsidRPr="00E404E2" w:rsidTr="006E48FD">
        <w:trPr>
          <w:cantSplit/>
        </w:trPr>
        <w:tc>
          <w:tcPr>
            <w:tcW w:w="1446" w:type="dxa"/>
            <w:vMerge/>
            <w:shd w:val="clear" w:color="auto" w:fill="F2F2F2" w:themeFill="background1" w:themeFillShade="F2"/>
          </w:tcPr>
          <w:p w:rsidR="009A266F" w:rsidRPr="00E404E2" w:rsidRDefault="009A266F" w:rsidP="006E48FD">
            <w:pPr>
              <w:pStyle w:val="aff6"/>
              <w:ind w:firstLine="0"/>
              <w:jc w:val="left"/>
              <w:rPr>
                <w:sz w:val="20"/>
                <w:szCs w:val="20"/>
                <w:lang w:val="ru-RU"/>
              </w:rPr>
            </w:pPr>
          </w:p>
        </w:tc>
        <w:tc>
          <w:tcPr>
            <w:tcW w:w="2268" w:type="dxa"/>
            <w:vMerge w:val="restart"/>
          </w:tcPr>
          <w:p w:rsidR="009A266F" w:rsidRPr="00E404E2" w:rsidRDefault="009A266F"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9A266F" w:rsidRPr="00E404E2" w:rsidRDefault="009A266F" w:rsidP="006E48FD">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9A266F" w:rsidRPr="00E404E2" w:rsidRDefault="009A266F" w:rsidP="006E48FD">
            <w:pPr>
              <w:pStyle w:val="aff6"/>
              <w:ind w:firstLine="0"/>
              <w:jc w:val="center"/>
              <w:rPr>
                <w:sz w:val="20"/>
                <w:szCs w:val="20"/>
                <w:lang w:val="ru-RU"/>
              </w:rPr>
            </w:pPr>
            <w:r w:rsidRPr="00E404E2">
              <w:rPr>
                <w:sz w:val="20"/>
                <w:szCs w:val="20"/>
                <w:lang w:val="ru-RU"/>
              </w:rPr>
              <w:t>30</w:t>
            </w:r>
          </w:p>
        </w:tc>
      </w:tr>
      <w:tr w:rsidR="009A266F" w:rsidRPr="00E404E2" w:rsidTr="006E48FD">
        <w:trPr>
          <w:cantSplit/>
        </w:trPr>
        <w:tc>
          <w:tcPr>
            <w:tcW w:w="1446" w:type="dxa"/>
            <w:vMerge/>
            <w:shd w:val="clear" w:color="auto" w:fill="F2F2F2" w:themeFill="background1" w:themeFillShade="F2"/>
          </w:tcPr>
          <w:p w:rsidR="009A266F" w:rsidRPr="00E404E2" w:rsidRDefault="009A266F" w:rsidP="006E48FD">
            <w:pPr>
              <w:pStyle w:val="aff6"/>
              <w:ind w:firstLine="0"/>
              <w:jc w:val="left"/>
              <w:rPr>
                <w:sz w:val="20"/>
                <w:szCs w:val="20"/>
                <w:lang w:val="ru-RU"/>
              </w:rPr>
            </w:pPr>
          </w:p>
        </w:tc>
        <w:tc>
          <w:tcPr>
            <w:tcW w:w="2268" w:type="dxa"/>
            <w:vMerge/>
          </w:tcPr>
          <w:p w:rsidR="009A266F" w:rsidRPr="00E404E2" w:rsidRDefault="009A266F" w:rsidP="006E48FD">
            <w:pPr>
              <w:pStyle w:val="aff6"/>
              <w:ind w:firstLine="0"/>
              <w:jc w:val="left"/>
              <w:rPr>
                <w:sz w:val="20"/>
                <w:szCs w:val="20"/>
                <w:lang w:val="ru-RU"/>
              </w:rPr>
            </w:pPr>
          </w:p>
        </w:tc>
        <w:tc>
          <w:tcPr>
            <w:tcW w:w="2835" w:type="dxa"/>
            <w:gridSpan w:val="2"/>
          </w:tcPr>
          <w:p w:rsidR="009A266F" w:rsidRDefault="009A266F" w:rsidP="006E48FD">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9A266F" w:rsidRPr="00E404E2" w:rsidRDefault="009A266F" w:rsidP="006E48FD">
            <w:pPr>
              <w:pStyle w:val="aff6"/>
              <w:ind w:firstLine="0"/>
              <w:jc w:val="center"/>
              <w:rPr>
                <w:sz w:val="20"/>
                <w:szCs w:val="20"/>
                <w:lang w:val="ru-RU"/>
              </w:rPr>
            </w:pPr>
            <w:r>
              <w:rPr>
                <w:sz w:val="20"/>
                <w:szCs w:val="20"/>
                <w:lang w:val="ru-RU"/>
              </w:rPr>
              <w:t>1500</w:t>
            </w:r>
          </w:p>
        </w:tc>
      </w:tr>
      <w:tr w:rsidR="009A266F" w:rsidRPr="00E404E2" w:rsidTr="006E48FD">
        <w:trPr>
          <w:cantSplit/>
        </w:trPr>
        <w:tc>
          <w:tcPr>
            <w:tcW w:w="9384" w:type="dxa"/>
            <w:gridSpan w:val="6"/>
            <w:shd w:val="clear" w:color="auto" w:fill="F2F2F2" w:themeFill="background1" w:themeFillShade="F2"/>
          </w:tcPr>
          <w:p w:rsidR="009A266F" w:rsidRPr="00E404E2" w:rsidRDefault="009A266F" w:rsidP="006E48FD">
            <w:pPr>
              <w:pStyle w:val="aff6"/>
              <w:ind w:firstLine="0"/>
              <w:jc w:val="left"/>
              <w:rPr>
                <w:b/>
                <w:sz w:val="20"/>
                <w:szCs w:val="20"/>
                <w:lang w:val="ru-RU"/>
              </w:rPr>
            </w:pPr>
            <w:r w:rsidRPr="00E404E2">
              <w:rPr>
                <w:b/>
                <w:sz w:val="20"/>
                <w:szCs w:val="20"/>
                <w:lang w:val="ru-RU"/>
              </w:rPr>
              <w:t>Примечания:</w:t>
            </w:r>
          </w:p>
          <w:p w:rsidR="009A266F" w:rsidRDefault="009A266F" w:rsidP="006E48FD">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9A266F" w:rsidRPr="00E404E2" w:rsidRDefault="009A266F" w:rsidP="006E48FD">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tbl>
    <w:p w:rsidR="00071810" w:rsidRDefault="00071810">
      <w:pPr>
        <w:spacing w:after="200" w:line="276" w:lineRule="auto"/>
        <w:ind w:firstLine="0"/>
        <w:jc w:val="left"/>
        <w:rPr>
          <w:rFonts w:eastAsiaTheme="majorEastAsia" w:cstheme="majorBidi"/>
          <w:b/>
          <w:bCs/>
          <w:caps/>
          <w:sz w:val="28"/>
          <w:szCs w:val="28"/>
        </w:rPr>
      </w:pPr>
      <w:r>
        <w:br w:type="page"/>
      </w:r>
    </w:p>
    <w:p w:rsidR="002F577C" w:rsidRDefault="00265193" w:rsidP="00265193">
      <w:pPr>
        <w:pStyle w:val="11"/>
        <w:numPr>
          <w:ilvl w:val="0"/>
          <w:numId w:val="13"/>
        </w:numPr>
        <w:ind w:left="0" w:firstLine="0"/>
        <w:rPr>
          <w:rFonts w:eastAsia="Calibri"/>
        </w:rPr>
      </w:pPr>
      <w:bookmarkStart w:id="13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38"/>
    </w:p>
    <w:p w:rsidR="00C7075A" w:rsidRDefault="00C7075A" w:rsidP="0014094A">
      <w:pPr>
        <w:pStyle w:val="20"/>
        <w:numPr>
          <w:ilvl w:val="1"/>
          <w:numId w:val="13"/>
        </w:numPr>
        <w:ind w:left="0" w:firstLine="0"/>
      </w:pPr>
      <w:bookmarkStart w:id="139" w:name="_Toc467625431"/>
      <w:bookmarkStart w:id="14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41" w:name="OLE_LINK81"/>
      <w:bookmarkStart w:id="142" w:name="OLE_LINK82"/>
      <w:bookmarkStart w:id="143" w:name="OLE_LINK287"/>
      <w:bookmarkStart w:id="144" w:name="OLE_LINK288"/>
      <w:bookmarkStart w:id="145" w:name="OLE_LINK289"/>
      <w:bookmarkStart w:id="146" w:name="OLE_LINK290"/>
      <w:r w:rsidR="00146C7F">
        <w:t>сельских поселений</w:t>
      </w:r>
      <w:r w:rsidR="0059369B">
        <w:t xml:space="preserve"> </w:t>
      </w:r>
      <w:r w:rsidR="00CE7D76">
        <w:t>Вольск</w:t>
      </w:r>
      <w:r w:rsidR="00A61727">
        <w:t>ого муниципального района</w:t>
      </w:r>
      <w:bookmarkEnd w:id="141"/>
      <w:bookmarkEnd w:id="142"/>
      <w:bookmarkEnd w:id="143"/>
      <w:bookmarkEnd w:id="144"/>
      <w:bookmarkEnd w:id="145"/>
      <w:bookmarkEnd w:id="146"/>
      <w:r w:rsidRPr="00C52E93">
        <w:t>, влияющих на установление расчетных показателей</w:t>
      </w:r>
      <w:bookmarkEnd w:id="139"/>
      <w:bookmarkEnd w:id="140"/>
    </w:p>
    <w:p w:rsidR="00C7075A" w:rsidRDefault="00C7075A" w:rsidP="0014094A">
      <w:pPr>
        <w:pStyle w:val="3"/>
        <w:numPr>
          <w:ilvl w:val="2"/>
          <w:numId w:val="13"/>
        </w:numPr>
        <w:ind w:left="0" w:hanging="11"/>
      </w:pPr>
      <w:bookmarkStart w:id="147" w:name="_Toc467625432"/>
      <w:bookmarkStart w:id="148" w:name="_Toc499049184"/>
      <w:r>
        <w:t>Анализ административно-территориального устройства</w:t>
      </w:r>
      <w:bookmarkStart w:id="149" w:name="OLE_LINK296"/>
      <w:bookmarkStart w:id="150" w:name="OLE_LINK297"/>
      <w:bookmarkStart w:id="151" w:name="OLE_LINK298"/>
      <w:bookmarkStart w:id="152" w:name="OLE_LINK299"/>
      <w:bookmarkStart w:id="153" w:name="OLE_LINK300"/>
      <w:bookmarkStart w:id="154" w:name="OLE_LINK301"/>
      <w:bookmarkStart w:id="155" w:name="OLE_LINK302"/>
      <w:bookmarkEnd w:id="14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48"/>
      <w:bookmarkEnd w:id="149"/>
      <w:bookmarkEnd w:id="150"/>
      <w:bookmarkEnd w:id="151"/>
      <w:bookmarkEnd w:id="152"/>
      <w:bookmarkEnd w:id="153"/>
      <w:bookmarkEnd w:id="154"/>
      <w:bookmarkEnd w:id="155"/>
    </w:p>
    <w:p w:rsidR="00CE7D76" w:rsidRPr="00CE7D76" w:rsidRDefault="00CE7D76" w:rsidP="00CE7D76">
      <w:pPr>
        <w:rPr>
          <w:szCs w:val="24"/>
        </w:rPr>
      </w:pPr>
      <w:bookmarkStart w:id="156" w:name="OLE_LINK291"/>
      <w:bookmarkStart w:id="15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58" w:name="OLE_LINK403"/>
      <w:bookmarkStart w:id="15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58"/>
    <w:bookmarkEnd w:id="15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56"/>
    <w:bookmarkEnd w:id="15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60" w:name="_Hlk467614988"/>
            <w:bookmarkStart w:id="161" w:name="OLE_LINK64"/>
            <w:bookmarkStart w:id="162" w:name="OLE_LINK65"/>
            <w:bookmarkStart w:id="163" w:name="OLE_LINK2"/>
            <w:bookmarkStart w:id="164" w:name="OLE_LINK3"/>
            <w:bookmarkStart w:id="165" w:name="OLE_LINK109"/>
            <w:bookmarkStart w:id="166" w:name="OLE_LINK110"/>
            <w:bookmarkStart w:id="167" w:name="OLE_LINK111"/>
            <w:bookmarkStart w:id="168" w:name="OLE_LINK112"/>
            <w:bookmarkStart w:id="169" w:name="OLE_LINK113"/>
            <w:bookmarkStart w:id="170" w:name="OLE_LINK142"/>
            <w:bookmarkStart w:id="171" w:name="OLE_LINK143"/>
            <w:bookmarkStart w:id="172" w:name="OLE_LINK144"/>
            <w:bookmarkStart w:id="173" w:name="OLE_LINK394"/>
            <w:bookmarkStart w:id="17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5" w:name="_Hlk466622162"/>
            <w:bookmarkEnd w:id="16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6" w:name="_Hlk489893795"/>
            <w:bookmarkStart w:id="17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7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78" w:name="_Toc467625433"/>
      <w:bookmarkStart w:id="179" w:name="_Toc499049185"/>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r w:rsidRPr="003A29A5">
        <w:t xml:space="preserve">Анализ </w:t>
      </w:r>
      <w:r w:rsidRPr="00C52E93">
        <w:t xml:space="preserve">природно-климатических условий развития </w:t>
      </w:r>
      <w:bookmarkEnd w:id="178"/>
      <w:r w:rsidR="00146C7F">
        <w:t>сельских поселений</w:t>
      </w:r>
      <w:r w:rsidR="0059369B">
        <w:t xml:space="preserve"> </w:t>
      </w:r>
      <w:r w:rsidR="00CE7D76">
        <w:t>Вольск</w:t>
      </w:r>
      <w:r w:rsidR="00A61727">
        <w:t>ого муниципального района</w:t>
      </w:r>
      <w:bookmarkEnd w:id="17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80" w:name="OLE_LINK115"/>
      <w:bookmarkStart w:id="18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80"/>
    <w:bookmarkEnd w:id="18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82" w:name="_Toc467625434"/>
      <w:bookmarkStart w:id="183" w:name="_Toc499049186"/>
      <w:bookmarkStart w:id="184" w:name="OLE_LINK85"/>
      <w:bookmarkStart w:id="18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82"/>
      <w:r w:rsidR="00146C7F">
        <w:t>сельских поселений</w:t>
      </w:r>
      <w:bookmarkStart w:id="186" w:name="OLE_LINK313"/>
      <w:bookmarkStart w:id="187" w:name="OLE_LINK317"/>
      <w:bookmarkStart w:id="188" w:name="OLE_LINK318"/>
      <w:r w:rsidR="00622C9E">
        <w:t xml:space="preserve"> </w:t>
      </w:r>
      <w:r w:rsidR="00CE7D76">
        <w:t>Вольск</w:t>
      </w:r>
      <w:r w:rsidR="00A61727">
        <w:t>ого муниципального района</w:t>
      </w:r>
      <w:bookmarkEnd w:id="183"/>
      <w:bookmarkEnd w:id="186"/>
      <w:bookmarkEnd w:id="187"/>
      <w:bookmarkEnd w:id="188"/>
    </w:p>
    <w:p w:rsidR="00D5048E" w:rsidRDefault="00D5048E" w:rsidP="00D5048E">
      <w:pPr>
        <w:rPr>
          <w:szCs w:val="24"/>
        </w:rPr>
      </w:pPr>
      <w:bookmarkStart w:id="189" w:name="OLE_LINK308"/>
      <w:bookmarkEnd w:id="184"/>
      <w:bookmarkEnd w:id="18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190" w:name="OLE_LINK87"/>
      <w:bookmarkStart w:id="191" w:name="OLE_LINK88"/>
      <w:bookmarkStart w:id="19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190"/>
      <w:bookmarkEnd w:id="191"/>
      <w:bookmarkEnd w:id="19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193" w:name="OLE_LINK320"/>
      <w:bookmarkStart w:id="194" w:name="OLE_LINK321"/>
      <w:bookmarkStart w:id="195" w:name="OLE_LINK322"/>
      <w:r w:rsidR="00AD1D20">
        <w:rPr>
          <w:b/>
          <w:i/>
          <w:szCs w:val="24"/>
        </w:rPr>
        <w:t>сельских поселений</w:t>
      </w:r>
      <w:bookmarkEnd w:id="193"/>
      <w:bookmarkEnd w:id="194"/>
      <w:bookmarkEnd w:id="19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196" w:name="_Toc490569814"/>
      <w:bookmarkStart w:id="197" w:name="_Toc498950412"/>
      <w:bookmarkStart w:id="19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196"/>
      <w:bookmarkEnd w:id="197"/>
      <w:bookmarkEnd w:id="19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199" w:name="_Toc499049188"/>
      <w:r>
        <w:lastRenderedPageBreak/>
        <w:t xml:space="preserve">Объекты местного значения сельского поселения </w:t>
      </w:r>
      <w:bookmarkStart w:id="200" w:name="OLE_LINK314"/>
      <w:bookmarkStart w:id="201" w:name="OLE_LINK315"/>
      <w:bookmarkStart w:id="202" w:name="OLE_LINK316"/>
      <w:r>
        <w:t>в области водоснабжения населения, водоотведения</w:t>
      </w:r>
      <w:bookmarkEnd w:id="199"/>
      <w:bookmarkEnd w:id="200"/>
      <w:bookmarkEnd w:id="201"/>
      <w:bookmarkEnd w:id="20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0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0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04" w:name="OLE_LINK971"/>
      <w:bookmarkStart w:id="205" w:name="OLE_LINK972"/>
      <w:bookmarkStart w:id="206" w:name="OLE_LINK973"/>
      <w:bookmarkStart w:id="207" w:name="OLE_LINK974"/>
      <w:bookmarkStart w:id="208" w:name="OLE_LINK975"/>
      <w:bookmarkStart w:id="209" w:name="OLE_LINK976"/>
      <w:bookmarkStart w:id="210" w:name="OLE_LINK977"/>
      <w:r w:rsidRPr="001B1BE7">
        <w:rPr>
          <w:b/>
          <w:i/>
        </w:rPr>
        <w:t xml:space="preserve">Обоснование расчетных показателей, устанавливаемых для объектов </w:t>
      </w:r>
      <w:bookmarkEnd w:id="204"/>
      <w:bookmarkEnd w:id="205"/>
      <w:bookmarkEnd w:id="206"/>
      <w:bookmarkEnd w:id="207"/>
      <w:bookmarkEnd w:id="208"/>
      <w:bookmarkEnd w:id="209"/>
      <w:bookmarkEnd w:id="21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11" w:name="OLE_LINK63"/>
            <w:bookmarkStart w:id="212" w:name="OLE_LINK66"/>
            <w:bookmarkStart w:id="21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14" w:name="OLE_LINK59"/>
            <w:bookmarkStart w:id="215" w:name="OLE_LINK60"/>
            <w:r w:rsidRPr="008D266F">
              <w:rPr>
                <w:sz w:val="20"/>
                <w:szCs w:val="20"/>
                <w:lang w:val="ru-RU"/>
              </w:rPr>
              <w:t>Руководство по проектированию городских улиц и дорог</w:t>
            </w:r>
            <w:bookmarkEnd w:id="214"/>
            <w:bookmarkEnd w:id="21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11"/>
            <w:bookmarkEnd w:id="212"/>
            <w:bookmarkEnd w:id="21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16" w:name="_Toc499049190"/>
      <w:bookmarkEnd w:id="18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1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1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18" w:name="_Toc499049191"/>
      <w:bookmarkEnd w:id="21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18"/>
    </w:p>
    <w:p w:rsidR="00350FE0" w:rsidRPr="00673852" w:rsidRDefault="00350FE0" w:rsidP="00350FE0">
      <w:pPr>
        <w:keepNext/>
        <w:spacing w:before="120"/>
        <w:jc w:val="right"/>
        <w:rPr>
          <w:b/>
          <w:i/>
        </w:rPr>
      </w:pPr>
      <w:bookmarkStart w:id="21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20" w:name="_Toc499049192"/>
      <w:bookmarkEnd w:id="21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2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2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2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22" w:name="OLE_LINK79"/>
            <w:bookmarkStart w:id="223" w:name="OLE_LINK80"/>
            <w:bookmarkStart w:id="224" w:name="OLE_LINK93"/>
            <w:bookmarkStart w:id="22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22"/>
            <w:bookmarkEnd w:id="223"/>
            <w:bookmarkEnd w:id="224"/>
            <w:bookmarkEnd w:id="22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26" w:name="OLE_LINK354"/>
            <w:bookmarkStart w:id="22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26"/>
            <w:bookmarkEnd w:id="227"/>
          </w:p>
        </w:tc>
      </w:tr>
    </w:tbl>
    <w:p w:rsidR="00CE74C4" w:rsidRDefault="00CE74C4" w:rsidP="003B14DA">
      <w:pPr>
        <w:pStyle w:val="20"/>
        <w:numPr>
          <w:ilvl w:val="1"/>
          <w:numId w:val="13"/>
        </w:numPr>
        <w:ind w:left="0" w:firstLine="0"/>
      </w:pPr>
      <w:bookmarkStart w:id="22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2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29" w:name="OLE_LINK1008"/>
      <w:bookmarkStart w:id="230" w:name="OLE_LINK1009"/>
      <w:bookmarkStart w:id="231" w:name="OLE_LINK1010"/>
      <w:r w:rsidRPr="001B1BE7">
        <w:rPr>
          <w:b/>
          <w:i/>
        </w:rPr>
        <w:t xml:space="preserve">Обоснование расчетных показателей, устанавливаемых для объектов </w:t>
      </w:r>
      <w:bookmarkEnd w:id="229"/>
      <w:bookmarkEnd w:id="230"/>
      <w:bookmarkEnd w:id="23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3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3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34" w:name="OLE_LINK410"/>
            <w:bookmarkStart w:id="23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36" w:name="OLE_LINK666"/>
            <w:bookmarkStart w:id="237" w:name="OLE_LINK667"/>
            <w:bookmarkEnd w:id="234"/>
            <w:bookmarkEnd w:id="23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36"/>
            <w:bookmarkEnd w:id="23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38" w:name="_Toc499049195"/>
      <w:bookmarkEnd w:id="232"/>
      <w:bookmarkEnd w:id="23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3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3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39"/>
    </w:p>
    <w:p w:rsidR="00095F0C" w:rsidRPr="00662113" w:rsidRDefault="00095F0C" w:rsidP="008C4A94">
      <w:pPr>
        <w:keepNext/>
        <w:spacing w:before="120"/>
        <w:jc w:val="right"/>
        <w:rPr>
          <w:b/>
          <w:i/>
        </w:rPr>
      </w:pPr>
      <w:r w:rsidRPr="00662113">
        <w:rPr>
          <w:b/>
          <w:i/>
        </w:rPr>
        <w:t>Таб</w:t>
      </w:r>
      <w:bookmarkStart w:id="240" w:name="OLE_LINK1103"/>
      <w:bookmarkStart w:id="24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42" w:name="OLE_LINK1100"/>
      <w:bookmarkStart w:id="243" w:name="OLE_LINK1101"/>
      <w:bookmarkStart w:id="244" w:name="OLE_LINK1102"/>
      <w:r w:rsidRPr="001B1BE7">
        <w:rPr>
          <w:b/>
          <w:i/>
        </w:rPr>
        <w:t>Обоснование расчетных показателей, устанавливаемых дл</w:t>
      </w:r>
      <w:bookmarkEnd w:id="240"/>
      <w:bookmarkEnd w:id="241"/>
      <w:r w:rsidRPr="001B1BE7">
        <w:rPr>
          <w:b/>
          <w:i/>
        </w:rPr>
        <w:t xml:space="preserve">я объектов </w:t>
      </w:r>
      <w:bookmarkEnd w:id="242"/>
      <w:bookmarkEnd w:id="243"/>
      <w:bookmarkEnd w:id="24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45" w:name="OLE_LINK548"/>
            <w:bookmarkStart w:id="246" w:name="OLE_LINK549"/>
            <w:bookmarkStart w:id="247" w:name="OLE_LINK550"/>
            <w:bookmarkStart w:id="24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45"/>
            <w:bookmarkEnd w:id="246"/>
            <w:bookmarkEnd w:id="247"/>
            <w:bookmarkEnd w:id="24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4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4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50" w:name="OLE_LINK179"/>
      <w:bookmarkStart w:id="251" w:name="OLE_LINK180"/>
      <w:bookmarkStart w:id="252" w:name="OLE_LINK181"/>
      <w:bookmarkStart w:id="253" w:name="OLE_LINK1034"/>
      <w:bookmarkStart w:id="254" w:name="OLE_LINK1035"/>
      <w:bookmarkStart w:id="255" w:name="OLE_LINK1036"/>
      <w:r w:rsidRPr="001B1BE7">
        <w:rPr>
          <w:b/>
          <w:i/>
        </w:rPr>
        <w:t xml:space="preserve">Обоснование расчетных показателей, устанавливаемых </w:t>
      </w:r>
      <w:bookmarkEnd w:id="250"/>
      <w:bookmarkEnd w:id="251"/>
      <w:bookmarkEnd w:id="252"/>
      <w:r w:rsidRPr="001B1BE7">
        <w:rPr>
          <w:b/>
          <w:i/>
        </w:rPr>
        <w:t xml:space="preserve">для объектов </w:t>
      </w:r>
      <w:bookmarkEnd w:id="253"/>
      <w:bookmarkEnd w:id="254"/>
      <w:bookmarkEnd w:id="25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56" w:name="OLE_LINK559"/>
            <w:bookmarkStart w:id="257" w:name="OLE_LINK560"/>
            <w:bookmarkStart w:id="25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56"/>
            <w:bookmarkEnd w:id="257"/>
            <w:bookmarkEnd w:id="258"/>
          </w:p>
        </w:tc>
      </w:tr>
    </w:tbl>
    <w:p w:rsidR="000472D4" w:rsidRPr="00576323" w:rsidRDefault="000472D4" w:rsidP="000472D4">
      <w:pPr>
        <w:pStyle w:val="20"/>
        <w:jc w:val="both"/>
        <w:rPr>
          <w:color w:val="FF0000"/>
        </w:rPr>
      </w:pPr>
      <w:r w:rsidRPr="00576323">
        <w:rPr>
          <w:color w:val="FF0000"/>
        </w:rPr>
        <w:t>Внесены  изменения решением ВМС ВМР от 28.08.2025г</w:t>
      </w:r>
      <w:r>
        <w:rPr>
          <w:color w:val="FF0000"/>
        </w:rPr>
        <w:t xml:space="preserve">  № 137/</w:t>
      </w:r>
      <w:r w:rsidR="00481E0D">
        <w:rPr>
          <w:color w:val="FF0000"/>
        </w:rPr>
        <w:t>800</w:t>
      </w:r>
      <w:r>
        <w:rPr>
          <w:color w:val="FF0000"/>
        </w:rPr>
        <w:t>-2025</w:t>
      </w:r>
      <w:r w:rsidRPr="00576323">
        <w:rPr>
          <w:color w:val="FF0000"/>
        </w:rPr>
        <w:t xml:space="preserve">:  </w:t>
      </w:r>
    </w:p>
    <w:p w:rsidR="000472D4" w:rsidRDefault="000472D4" w:rsidP="000472D4">
      <w:pPr>
        <w:pStyle w:val="20"/>
      </w:pPr>
      <w:r>
        <w:t>2.13. Объекты местного значения муниципального района в области образования</w:t>
      </w:r>
    </w:p>
    <w:p w:rsidR="000472D4" w:rsidRPr="00673852" w:rsidRDefault="000472D4" w:rsidP="000472D4">
      <w:pPr>
        <w:keepNext/>
        <w:spacing w:before="120"/>
        <w:jc w:val="right"/>
        <w:rPr>
          <w:b/>
          <w:i/>
        </w:rPr>
      </w:pPr>
      <w:r w:rsidRPr="00673852">
        <w:rPr>
          <w:b/>
          <w:i/>
        </w:rPr>
        <w:t>Таблица</w:t>
      </w:r>
      <w:r>
        <w:rPr>
          <w:b/>
          <w:i/>
        </w:rPr>
        <w:t xml:space="preserve"> 2.13</w:t>
      </w:r>
    </w:p>
    <w:p w:rsidR="000472D4" w:rsidRDefault="000472D4" w:rsidP="000472D4">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0472D4" w:rsidRPr="004532CA" w:rsidTr="006E48FD">
        <w:trPr>
          <w:tblHeader/>
        </w:trPr>
        <w:tc>
          <w:tcPr>
            <w:tcW w:w="1446" w:type="dxa"/>
            <w:shd w:val="clear" w:color="auto" w:fill="D9D9D9" w:themeFill="background1" w:themeFillShade="D9"/>
          </w:tcPr>
          <w:p w:rsidR="000472D4" w:rsidRPr="004532CA" w:rsidRDefault="000472D4" w:rsidP="006E48FD">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0472D4" w:rsidRPr="004532CA" w:rsidRDefault="000472D4" w:rsidP="006E48FD">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0472D4" w:rsidRPr="004532CA" w:rsidRDefault="000472D4" w:rsidP="006E48FD">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0472D4" w:rsidRPr="004532CA" w:rsidTr="006E48FD">
        <w:trPr>
          <w:trHeight w:val="36"/>
        </w:trPr>
        <w:tc>
          <w:tcPr>
            <w:tcW w:w="1446" w:type="dxa"/>
            <w:vMerge w:val="restart"/>
            <w:shd w:val="clear" w:color="auto" w:fill="F2F2F2" w:themeFill="background1" w:themeFillShade="F2"/>
          </w:tcPr>
          <w:p w:rsidR="000472D4" w:rsidRPr="00E35270" w:rsidRDefault="000472D4" w:rsidP="006E48FD">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0472D4" w:rsidRPr="004532CA" w:rsidRDefault="000472D4"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0472D4" w:rsidRDefault="000472D4" w:rsidP="006E48FD">
            <w:pPr>
              <w:pStyle w:val="aff6"/>
              <w:ind w:firstLine="0"/>
              <w:jc w:val="left"/>
              <w:rPr>
                <w:sz w:val="20"/>
                <w:szCs w:val="20"/>
                <w:lang w:val="ru-RU"/>
              </w:rPr>
            </w:pPr>
            <w:bookmarkStart w:id="25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60" w:name="OLE_LINK192"/>
            <w:r>
              <w:rPr>
                <w:sz w:val="20"/>
                <w:szCs w:val="20"/>
                <w:lang w:val="ru-RU"/>
              </w:rPr>
              <w:t>п. 2.2.4 Проекта РНГП Саратовской области</w:t>
            </w:r>
            <w:bookmarkEnd w:id="260"/>
            <w:r>
              <w:rPr>
                <w:sz w:val="20"/>
                <w:szCs w:val="20"/>
                <w:lang w:val="ru-RU"/>
              </w:rPr>
              <w:t>.</w:t>
            </w:r>
          </w:p>
          <w:p w:rsidR="000472D4" w:rsidRDefault="000472D4" w:rsidP="006E48FD">
            <w:pPr>
              <w:pStyle w:val="aff6"/>
              <w:ind w:firstLine="0"/>
              <w:jc w:val="left"/>
              <w:rPr>
                <w:sz w:val="20"/>
                <w:szCs w:val="20"/>
                <w:lang w:val="ru-RU"/>
              </w:rPr>
            </w:pPr>
            <w:bookmarkStart w:id="261" w:name="OLE_LINK429"/>
            <w:bookmarkEnd w:id="25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6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0472D4" w:rsidRPr="004532CA" w:rsidTr="006E48FD">
        <w:tc>
          <w:tcPr>
            <w:tcW w:w="1446" w:type="dxa"/>
            <w:vMerge/>
            <w:shd w:val="clear" w:color="auto" w:fill="F2F2F2" w:themeFill="background1" w:themeFillShade="F2"/>
          </w:tcPr>
          <w:p w:rsidR="000472D4" w:rsidRPr="00197814" w:rsidRDefault="000472D4" w:rsidP="006E48FD">
            <w:pPr>
              <w:pStyle w:val="aff6"/>
              <w:ind w:firstLine="0"/>
              <w:jc w:val="left"/>
              <w:rPr>
                <w:sz w:val="20"/>
                <w:szCs w:val="20"/>
                <w:lang w:val="ru-RU"/>
              </w:rPr>
            </w:pPr>
          </w:p>
        </w:tc>
        <w:tc>
          <w:tcPr>
            <w:tcW w:w="1842" w:type="dxa"/>
          </w:tcPr>
          <w:p w:rsidR="000472D4" w:rsidRPr="004532CA" w:rsidRDefault="000472D4"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0472D4" w:rsidRDefault="000472D4" w:rsidP="006E48FD">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6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62"/>
          </w:p>
        </w:tc>
      </w:tr>
      <w:tr w:rsidR="000472D4" w:rsidRPr="004532CA" w:rsidTr="006E48FD">
        <w:tc>
          <w:tcPr>
            <w:tcW w:w="1446" w:type="dxa"/>
            <w:vMerge w:val="restart"/>
            <w:shd w:val="clear" w:color="auto" w:fill="F2F2F2" w:themeFill="background1" w:themeFillShade="F2"/>
          </w:tcPr>
          <w:p w:rsidR="000472D4" w:rsidRPr="00197814" w:rsidRDefault="000472D4" w:rsidP="006E48FD">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t>организации</w:t>
            </w:r>
            <w:proofErr w:type="spellEnd"/>
          </w:p>
        </w:tc>
        <w:tc>
          <w:tcPr>
            <w:tcW w:w="1842" w:type="dxa"/>
          </w:tcPr>
          <w:p w:rsidR="000472D4" w:rsidRPr="004532CA" w:rsidRDefault="000472D4"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 xml:space="preserve">тель минимально допустимого уровня </w:t>
            </w:r>
            <w:r w:rsidRPr="004532CA">
              <w:rPr>
                <w:sz w:val="20"/>
                <w:szCs w:val="20"/>
                <w:lang w:val="ru-RU"/>
              </w:rPr>
              <w:lastRenderedPageBreak/>
              <w:t>обеспеченности</w:t>
            </w:r>
          </w:p>
        </w:tc>
        <w:tc>
          <w:tcPr>
            <w:tcW w:w="6096" w:type="dxa"/>
          </w:tcPr>
          <w:p w:rsidR="000472D4" w:rsidRPr="0063348F" w:rsidRDefault="000472D4" w:rsidP="006E48FD">
            <w:pPr>
              <w:pStyle w:val="aff6"/>
              <w:ind w:firstLine="0"/>
              <w:jc w:val="left"/>
              <w:rPr>
                <w:i/>
                <w:sz w:val="20"/>
                <w:szCs w:val="20"/>
                <w:lang w:val="ru-RU"/>
              </w:rPr>
            </w:pPr>
            <w:bookmarkStart w:id="263" w:name="OLE_LINK282"/>
            <w:bookmarkStart w:id="264" w:name="OLE_LINK283"/>
            <w:bookmarkStart w:id="265" w:name="OLE_LINK284"/>
            <w:bookmarkStart w:id="266" w:name="OLE_LINK285"/>
            <w:bookmarkStart w:id="267" w:name="OLE_LINK286"/>
            <w:r>
              <w:rPr>
                <w:sz w:val="20"/>
                <w:szCs w:val="20"/>
                <w:lang w:val="ru-RU"/>
              </w:rPr>
              <w:lastRenderedPageBreak/>
              <w:t>Количество</w:t>
            </w:r>
            <w:bookmarkEnd w:id="263"/>
            <w:bookmarkEnd w:id="264"/>
            <w:bookmarkEnd w:id="265"/>
            <w:bookmarkEnd w:id="266"/>
            <w:bookmarkEnd w:id="26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«Градостроительство. Планировка и застройка городских и сельских </w:t>
            </w:r>
            <w:r w:rsidRPr="00903F22">
              <w:rPr>
                <w:sz w:val="20"/>
                <w:szCs w:val="20"/>
                <w:lang w:val="ru-RU"/>
              </w:rPr>
              <w:lastRenderedPageBreak/>
              <w:t>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68" w:name="OLE_LINK386"/>
            <w:bookmarkStart w:id="269" w:name="OLE_LINK387"/>
          </w:p>
          <w:bookmarkEnd w:id="268"/>
          <w:bookmarkEnd w:id="269"/>
          <w:p w:rsidR="000472D4" w:rsidRDefault="000472D4" w:rsidP="006E48FD">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0472D4" w:rsidRDefault="000472D4" w:rsidP="006E48FD">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0472D4" w:rsidRPr="004532CA" w:rsidTr="006E48FD">
        <w:tc>
          <w:tcPr>
            <w:tcW w:w="1446" w:type="dxa"/>
            <w:vMerge/>
            <w:shd w:val="clear" w:color="auto" w:fill="F2F2F2" w:themeFill="background1" w:themeFillShade="F2"/>
          </w:tcPr>
          <w:p w:rsidR="000472D4" w:rsidRPr="00144D98" w:rsidRDefault="000472D4" w:rsidP="006E48FD">
            <w:pPr>
              <w:pStyle w:val="aff6"/>
              <w:ind w:firstLine="0"/>
              <w:jc w:val="left"/>
              <w:rPr>
                <w:sz w:val="20"/>
                <w:szCs w:val="20"/>
                <w:lang w:val="ru-RU"/>
              </w:rPr>
            </w:pPr>
          </w:p>
        </w:tc>
        <w:tc>
          <w:tcPr>
            <w:tcW w:w="1842" w:type="dxa"/>
          </w:tcPr>
          <w:p w:rsidR="000472D4" w:rsidRPr="004532CA" w:rsidRDefault="000472D4"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0472D4" w:rsidRPr="00A25B61" w:rsidRDefault="000472D4" w:rsidP="006E48FD">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0472D4" w:rsidRPr="004532CA" w:rsidTr="006E48FD">
        <w:tc>
          <w:tcPr>
            <w:tcW w:w="1446" w:type="dxa"/>
            <w:vMerge w:val="restart"/>
            <w:shd w:val="clear" w:color="auto" w:fill="F2F2F2" w:themeFill="background1" w:themeFillShade="F2"/>
          </w:tcPr>
          <w:p w:rsidR="000472D4" w:rsidRPr="00A25B61" w:rsidRDefault="000472D4" w:rsidP="006E48FD">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0472D4" w:rsidRPr="004532CA" w:rsidRDefault="000472D4"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0472D4" w:rsidRDefault="000472D4" w:rsidP="006E48FD">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0472D4" w:rsidRDefault="000472D4" w:rsidP="006E48FD">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0472D4" w:rsidRPr="004532CA" w:rsidTr="006E48FD">
        <w:tc>
          <w:tcPr>
            <w:tcW w:w="1446" w:type="dxa"/>
            <w:vMerge/>
            <w:shd w:val="clear" w:color="auto" w:fill="F2F2F2" w:themeFill="background1" w:themeFillShade="F2"/>
          </w:tcPr>
          <w:p w:rsidR="000472D4" w:rsidRPr="00B34740" w:rsidRDefault="000472D4" w:rsidP="006E48FD">
            <w:pPr>
              <w:pStyle w:val="aff6"/>
              <w:ind w:firstLine="0"/>
              <w:jc w:val="left"/>
              <w:rPr>
                <w:sz w:val="20"/>
                <w:szCs w:val="20"/>
                <w:lang w:val="ru-RU"/>
              </w:rPr>
            </w:pPr>
          </w:p>
        </w:tc>
        <w:tc>
          <w:tcPr>
            <w:tcW w:w="1842" w:type="dxa"/>
          </w:tcPr>
          <w:p w:rsidR="000472D4" w:rsidRPr="004532CA" w:rsidRDefault="000472D4"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0472D4" w:rsidRDefault="000472D4" w:rsidP="006E48FD">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342E9E" w:rsidRPr="00F85F23" w:rsidRDefault="00342E9E" w:rsidP="00265193">
      <w:pPr>
        <w:suppressAutoHyphens/>
        <w:snapToGrid w:val="0"/>
        <w:rPr>
          <w:b/>
        </w:rPr>
      </w:pPr>
    </w:p>
    <w:p w:rsidR="00D85C6D" w:rsidRDefault="00D85C6D">
      <w:pPr>
        <w:spacing w:after="200" w:line="276" w:lineRule="auto"/>
        <w:ind w:firstLine="0"/>
        <w:jc w:val="left"/>
        <w:rPr>
          <w:rFonts w:eastAsiaTheme="majorEastAsia" w:cstheme="majorBidi"/>
          <w:b/>
          <w:bCs/>
          <w:caps/>
          <w:sz w:val="28"/>
          <w:szCs w:val="28"/>
        </w:rPr>
      </w:pPr>
      <w:r>
        <w:br w:type="page"/>
      </w:r>
    </w:p>
    <w:p w:rsidR="003510AC" w:rsidRPr="0014094A" w:rsidRDefault="0014094A" w:rsidP="00265193">
      <w:pPr>
        <w:pStyle w:val="11"/>
        <w:numPr>
          <w:ilvl w:val="0"/>
          <w:numId w:val="13"/>
        </w:numPr>
        <w:ind w:left="0" w:firstLine="0"/>
      </w:pPr>
      <w:bookmarkStart w:id="27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70"/>
    </w:p>
    <w:p w:rsidR="00196B2C" w:rsidRPr="00722162" w:rsidRDefault="00196B2C" w:rsidP="00196B2C">
      <w:pPr>
        <w:pStyle w:val="20"/>
        <w:numPr>
          <w:ilvl w:val="1"/>
          <w:numId w:val="13"/>
        </w:numPr>
        <w:ind w:left="0" w:firstLine="0"/>
      </w:pPr>
      <w:bookmarkStart w:id="271" w:name="_Toc498950426"/>
      <w:bookmarkStart w:id="272" w:name="_Toc499049199"/>
      <w:bookmarkStart w:id="273" w:name="OLE_LINK748"/>
      <w:bookmarkStart w:id="274" w:name="OLE_LINK553"/>
      <w:bookmarkStart w:id="275" w:name="OLE_LINK554"/>
      <w:r w:rsidRPr="00722162">
        <w:t>Область применения расчетных показателей</w:t>
      </w:r>
      <w:bookmarkEnd w:id="271"/>
      <w:bookmarkEnd w:id="272"/>
    </w:p>
    <w:p w:rsidR="00604CD2" w:rsidRDefault="00604CD2" w:rsidP="00604CD2">
      <w:pPr>
        <w:pStyle w:val="aff6"/>
        <w:rPr>
          <w:lang w:val="ru-RU"/>
        </w:rPr>
      </w:pPr>
      <w:bookmarkStart w:id="276" w:name="OLE_LINK366"/>
      <w:bookmarkStart w:id="277" w:name="OLE_LINK367"/>
      <w:bookmarkStart w:id="278" w:name="OLE_LINK368"/>
      <w:bookmarkStart w:id="279" w:name="OLE_LINK369"/>
      <w:bookmarkStart w:id="280" w:name="_Toc483046937"/>
      <w:bookmarkEnd w:id="273"/>
      <w:bookmarkEnd w:id="274"/>
      <w:bookmarkEnd w:id="27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81" w:name="_Toc498950427"/>
      <w:bookmarkStart w:id="282" w:name="_Toc499049200"/>
      <w:bookmarkStart w:id="283" w:name="OLE_LINK555"/>
      <w:bookmarkStart w:id="284" w:name="OLE_LINK556"/>
      <w:r w:rsidRPr="00722162">
        <w:t>Правила применения расчетных показателей</w:t>
      </w:r>
      <w:bookmarkEnd w:id="281"/>
      <w:bookmarkEnd w:id="282"/>
    </w:p>
    <w:bookmarkEnd w:id="283"/>
    <w:bookmarkEnd w:id="28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85" w:name="OLE_LINK333"/>
      <w:bookmarkStart w:id="286" w:name="OLE_LINK334"/>
      <w:bookmarkStart w:id="287" w:name="_Toc483049293"/>
      <w:bookmarkStart w:id="288" w:name="_Toc499049201"/>
      <w:r>
        <w:lastRenderedPageBreak/>
        <w:t>Приложение</w:t>
      </w:r>
      <w:r w:rsidR="004A5C36">
        <w:t xml:space="preserve"> 1</w:t>
      </w:r>
      <w:r>
        <w:t xml:space="preserve">. </w:t>
      </w:r>
      <w:bookmarkEnd w:id="285"/>
      <w:bookmarkEnd w:id="286"/>
      <w:bookmarkEnd w:id="28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89" w:name="_Toc491920224"/>
      <w:bookmarkStart w:id="290" w:name="_Toc497484881"/>
      <w:bookmarkStart w:id="291" w:name="_Toc499049202"/>
      <w:bookmarkStart w:id="292" w:name="OLE_LINK234"/>
      <w:bookmarkStart w:id="293" w:name="OLE_LINK235"/>
      <w:bookmarkEnd w:id="6"/>
      <w:bookmarkEnd w:id="7"/>
      <w:bookmarkEnd w:id="276"/>
      <w:bookmarkEnd w:id="277"/>
      <w:bookmarkEnd w:id="278"/>
      <w:bookmarkEnd w:id="279"/>
      <w:bookmarkEnd w:id="280"/>
      <w:r w:rsidRPr="003D32FD">
        <w:rPr>
          <w:rFonts w:eastAsia="Times New Roman" w:cs="Arial"/>
          <w:bCs/>
          <w:i/>
          <w:szCs w:val="26"/>
        </w:rPr>
        <w:t>Федеральные законы</w:t>
      </w:r>
      <w:bookmarkEnd w:id="289"/>
      <w:bookmarkEnd w:id="290"/>
      <w:bookmarkEnd w:id="29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294" w:name="OLE_LINK768"/>
      <w:bookmarkStart w:id="295" w:name="OLE_LINK769"/>
      <w:r>
        <w:rPr>
          <w:rFonts w:eastAsia="Times New Roman" w:cs="Arial"/>
          <w:bCs/>
          <w:szCs w:val="26"/>
        </w:rPr>
        <w:t>29.07.2017</w:t>
      </w:r>
      <w:bookmarkEnd w:id="294"/>
      <w:bookmarkEnd w:id="29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6" w:name="_Toc491920225"/>
      <w:bookmarkStart w:id="297" w:name="_Toc497484882"/>
      <w:bookmarkStart w:id="298" w:name="_Toc499049203"/>
      <w:r w:rsidRPr="003D32FD">
        <w:rPr>
          <w:rFonts w:eastAsia="Times New Roman" w:cs="Arial"/>
          <w:bCs/>
          <w:i/>
          <w:szCs w:val="26"/>
        </w:rPr>
        <w:t>Иные нормативные акты Российской Федерации</w:t>
      </w:r>
      <w:bookmarkEnd w:id="296"/>
      <w:bookmarkEnd w:id="297"/>
      <w:bookmarkEnd w:id="298"/>
    </w:p>
    <w:p w:rsidR="0019053A" w:rsidRDefault="0019053A" w:rsidP="0019053A">
      <w:pPr>
        <w:pStyle w:val="affb"/>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08" w:name="_Toc491920226"/>
      <w:bookmarkStart w:id="309" w:name="OLE_LINK44"/>
      <w:bookmarkStart w:id="31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11" w:name="_Toc497484883"/>
      <w:bookmarkStart w:id="31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08"/>
      <w:bookmarkEnd w:id="311"/>
      <w:bookmarkEnd w:id="312"/>
    </w:p>
    <w:p w:rsidR="00CE7D76" w:rsidRPr="00E4790C" w:rsidRDefault="00CE7D76" w:rsidP="00CE7D76">
      <w:pPr>
        <w:pStyle w:val="affb"/>
        <w:numPr>
          <w:ilvl w:val="0"/>
          <w:numId w:val="19"/>
        </w:numPr>
        <w:rPr>
          <w:rFonts w:eastAsia="Times New Roman" w:cs="Arial"/>
          <w:bCs/>
          <w:szCs w:val="26"/>
        </w:rPr>
      </w:pPr>
      <w:bookmarkStart w:id="313" w:name="OLE_LINK34"/>
      <w:bookmarkStart w:id="314" w:name="OLE_LINK35"/>
      <w:bookmarkStart w:id="315" w:name="OLE_LINK127"/>
      <w:bookmarkStart w:id="316" w:name="OLE_LINK130"/>
      <w:bookmarkStart w:id="317" w:name="OLE_LINK131"/>
      <w:bookmarkStart w:id="318" w:name="OLE_LINK756"/>
      <w:bookmarkStart w:id="319" w:name="OLE_LINK158"/>
      <w:bookmarkStart w:id="320" w:name="OLE_LINK159"/>
      <w:bookmarkEnd w:id="309"/>
      <w:bookmarkEnd w:id="310"/>
      <w:r w:rsidRPr="00005F32">
        <w:rPr>
          <w:szCs w:val="24"/>
        </w:rPr>
        <w:t xml:space="preserve">Закон </w:t>
      </w:r>
      <w:r w:rsidRPr="001C3E57">
        <w:rPr>
          <w:szCs w:val="24"/>
        </w:rPr>
        <w:t xml:space="preserve">Саратовской области </w:t>
      </w:r>
      <w:bookmarkStart w:id="321" w:name="OLE_LINK91"/>
      <w:bookmarkStart w:id="322" w:name="OLE_LINK92"/>
      <w:bookmarkStart w:id="32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13"/>
      <w:bookmarkEnd w:id="314"/>
      <w:bookmarkEnd w:id="321"/>
      <w:bookmarkEnd w:id="322"/>
      <w:bookmarkEnd w:id="323"/>
      <w:r w:rsidRPr="00E4790C">
        <w:rPr>
          <w:rFonts w:eastAsia="Times New Roman" w:cs="Arial"/>
          <w:bCs/>
          <w:szCs w:val="26"/>
        </w:rPr>
        <w:t>.</w:t>
      </w:r>
    </w:p>
    <w:bookmarkEnd w:id="315"/>
    <w:bookmarkEnd w:id="316"/>
    <w:bookmarkEnd w:id="31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24" w:name="OLE_LINK454"/>
      <w:bookmarkStart w:id="325" w:name="OLE_LINK455"/>
      <w:bookmarkStart w:id="32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27" w:name="OLE_LINK232"/>
      <w:bookmarkStart w:id="328" w:name="OLE_LINK233"/>
      <w:bookmarkStart w:id="329" w:name="OLE_LINK236"/>
      <w:r w:rsidRPr="0028497A">
        <w:rPr>
          <w:szCs w:val="24"/>
        </w:rPr>
        <w:t>04.2009)</w:t>
      </w:r>
      <w:bookmarkEnd w:id="324"/>
      <w:bookmarkEnd w:id="325"/>
      <w:bookmarkEnd w:id="326"/>
      <w:r>
        <w:rPr>
          <w:szCs w:val="24"/>
        </w:rPr>
        <w:t>.</w:t>
      </w:r>
    </w:p>
    <w:p w:rsidR="009D6174" w:rsidRPr="00005F32" w:rsidRDefault="009D6174" w:rsidP="009D6174">
      <w:pPr>
        <w:pStyle w:val="affb"/>
        <w:numPr>
          <w:ilvl w:val="0"/>
          <w:numId w:val="19"/>
        </w:numPr>
        <w:rPr>
          <w:szCs w:val="24"/>
        </w:rPr>
      </w:pPr>
      <w:bookmarkStart w:id="330" w:name="OLE_LINK295"/>
      <w:bookmarkStart w:id="33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32" w:name="OLE_LINK239"/>
      <w:bookmarkStart w:id="333" w:name="OLE_LINK240"/>
      <w:r w:rsidRPr="00005F32">
        <w:rPr>
          <w:szCs w:val="24"/>
        </w:rPr>
        <w:t>0</w:t>
      </w:r>
      <w:bookmarkEnd w:id="327"/>
      <w:bookmarkEnd w:id="328"/>
      <w:bookmarkEnd w:id="329"/>
      <w:r w:rsidRPr="00005F32">
        <w:rPr>
          <w:szCs w:val="24"/>
        </w:rPr>
        <w:t>5.12.2016)</w:t>
      </w:r>
      <w:bookmarkEnd w:id="330"/>
      <w:bookmarkEnd w:id="331"/>
      <w:bookmarkEnd w:id="332"/>
      <w:bookmarkEnd w:id="33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34" w:name="_Toc499049205"/>
      <w:bookmarkStart w:id="335" w:name="_Toc491920227"/>
      <w:bookmarkStart w:id="336" w:name="_Toc497484884"/>
      <w:bookmarkEnd w:id="318"/>
      <w:bookmarkEnd w:id="319"/>
      <w:bookmarkEnd w:id="32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34"/>
    </w:p>
    <w:p w:rsidR="00CE7D76" w:rsidRPr="00316AF8" w:rsidRDefault="00CE7D76" w:rsidP="00CE7D76">
      <w:pPr>
        <w:pStyle w:val="affb"/>
        <w:numPr>
          <w:ilvl w:val="0"/>
          <w:numId w:val="19"/>
        </w:numPr>
        <w:rPr>
          <w:szCs w:val="24"/>
        </w:rPr>
      </w:pPr>
      <w:bookmarkStart w:id="337" w:name="OLE_LINK522"/>
      <w:bookmarkStart w:id="338" w:name="OLE_LINK523"/>
      <w:bookmarkStart w:id="339" w:name="OLE_LINK524"/>
      <w:bookmarkStart w:id="34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37"/>
    <w:bookmarkEnd w:id="338"/>
    <w:bookmarkEnd w:id="33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35"/>
      <w:bookmarkEnd w:id="336"/>
      <w:bookmarkEnd w:id="340"/>
    </w:p>
    <w:p w:rsidR="005F62B3" w:rsidRPr="005F62B3" w:rsidRDefault="0019053A" w:rsidP="00CE7D76">
      <w:pPr>
        <w:pStyle w:val="affb"/>
        <w:numPr>
          <w:ilvl w:val="0"/>
          <w:numId w:val="19"/>
        </w:numPr>
      </w:pPr>
      <w:bookmarkStart w:id="34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42" w:name="OLE_LINK405"/>
      <w:bookmarkStart w:id="34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42"/>
    <w:bookmarkEnd w:id="34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44" w:name="_Toc491920228"/>
      <w:bookmarkStart w:id="345" w:name="_Toc497484885"/>
      <w:bookmarkStart w:id="346" w:name="_Toc499049207"/>
      <w:bookmarkEnd w:id="341"/>
      <w:r w:rsidRPr="00F86CA6">
        <w:rPr>
          <w:rFonts w:eastAsia="Times New Roman" w:cs="Arial"/>
          <w:bCs/>
          <w:i/>
          <w:szCs w:val="26"/>
        </w:rPr>
        <w:t>Своды правил по проектированию и строительству (СП)</w:t>
      </w:r>
      <w:bookmarkEnd w:id="344"/>
      <w:bookmarkEnd w:id="345"/>
      <w:bookmarkEnd w:id="34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47" w:name="OLE_LINK237"/>
      <w:bookmarkStart w:id="34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47"/>
      <w:bookmarkEnd w:id="348"/>
      <w:r w:rsidRPr="00903F22">
        <w:rPr>
          <w:szCs w:val="24"/>
        </w:rPr>
        <w:t>.</w:t>
      </w:r>
    </w:p>
    <w:p w:rsidR="0019053A" w:rsidRPr="00903F22" w:rsidRDefault="0019053A" w:rsidP="00CE7D76">
      <w:pPr>
        <w:pStyle w:val="affb"/>
        <w:numPr>
          <w:ilvl w:val="0"/>
          <w:numId w:val="19"/>
        </w:numPr>
        <w:rPr>
          <w:szCs w:val="24"/>
        </w:rPr>
      </w:pPr>
      <w:bookmarkStart w:id="34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4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50" w:name="_Toc491920229"/>
      <w:bookmarkStart w:id="351" w:name="_Toc497484886"/>
      <w:bookmarkStart w:id="352" w:name="_Toc499049208"/>
      <w:r w:rsidRPr="001C3749">
        <w:rPr>
          <w:rFonts w:eastAsia="Times New Roman" w:cs="Arial"/>
          <w:bCs/>
          <w:i/>
          <w:szCs w:val="26"/>
        </w:rPr>
        <w:t>Иные документы</w:t>
      </w:r>
      <w:bookmarkEnd w:id="350"/>
      <w:bookmarkEnd w:id="351"/>
      <w:bookmarkEnd w:id="352"/>
    </w:p>
    <w:bookmarkEnd w:id="292"/>
    <w:bookmarkEnd w:id="29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53" w:name="_Toc497902142"/>
      <w:bookmarkStart w:id="354" w:name="_Toc499049209"/>
      <w:proofErr w:type="spellStart"/>
      <w:proofErr w:type="gramStart"/>
      <w:r w:rsidRPr="00722162">
        <w:rPr>
          <w:rFonts w:eastAsia="Times New Roman" w:cs="Arial"/>
          <w:bCs/>
          <w:i/>
          <w:szCs w:val="26"/>
        </w:rPr>
        <w:t>Интернет-источники</w:t>
      </w:r>
      <w:bookmarkEnd w:id="353"/>
      <w:bookmarkEnd w:id="35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55" w:name="OLE_LINK133"/>
      <w:bookmarkStart w:id="356" w:name="OLE_LINK134"/>
      <w:bookmarkStart w:id="357" w:name="OLE_LINK224"/>
      <w:bookmarkStart w:id="35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55"/>
    <w:bookmarkEnd w:id="356"/>
    <w:bookmarkEnd w:id="357"/>
    <w:bookmarkEnd w:id="35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5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59"/>
    </w:p>
    <w:p w:rsidR="00604CD2" w:rsidRPr="004D5282" w:rsidRDefault="00604CD2" w:rsidP="00604CD2">
      <w:pPr>
        <w:rPr>
          <w:rFonts w:cs="Times New Roman"/>
          <w:szCs w:val="24"/>
        </w:rPr>
      </w:pPr>
      <w:bookmarkStart w:id="360" w:name="OLE_LINK249"/>
      <w:bookmarkStart w:id="36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6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6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63" w:name="OLE_LINK466"/>
      <w:bookmarkStart w:id="364" w:name="OLE_LINK467"/>
      <w:bookmarkStart w:id="365" w:name="OLE_LINK468"/>
      <w:bookmarkStart w:id="366" w:name="OLE_LINK245"/>
      <w:bookmarkStart w:id="367" w:name="OLE_LINK246"/>
      <w:bookmarkStart w:id="368" w:name="OLE_LINK247"/>
      <w:bookmarkStart w:id="369" w:name="OLE_LINK248"/>
      <w:bookmarkEnd w:id="360"/>
      <w:bookmarkEnd w:id="36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63"/>
    <w:bookmarkEnd w:id="364"/>
    <w:bookmarkEnd w:id="36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66"/>
    <w:bookmarkEnd w:id="367"/>
    <w:bookmarkEnd w:id="368"/>
    <w:bookmarkEnd w:id="36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70" w:name="Par46"/>
            <w:bookmarkEnd w:id="37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7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7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3" w:name="OLE_LINK61"/>
            <w:r w:rsidRPr="004D4630">
              <w:rPr>
                <w:rFonts w:eastAsia="Times New Roman"/>
                <w:sz w:val="20"/>
                <w:szCs w:val="20"/>
              </w:rPr>
              <w:t>тыс. чел.</w:t>
            </w:r>
            <w:bookmarkEnd w:id="37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74" w:name="OLE_LINK62"/>
            <w:r w:rsidRPr="004D4630">
              <w:rPr>
                <w:rFonts w:eastAsia="Times New Roman"/>
                <w:sz w:val="20"/>
                <w:szCs w:val="20"/>
              </w:rPr>
              <w:t>чел./</w:t>
            </w:r>
            <w:bookmarkEnd w:id="37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7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F95" w:rsidRDefault="006F5F95" w:rsidP="004E778C">
      <w:r>
        <w:separator/>
      </w:r>
    </w:p>
  </w:endnote>
  <w:endnote w:type="continuationSeparator" w:id="0">
    <w:p w:rsidR="006F5F95" w:rsidRDefault="006F5F95"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CF056D">
    <w:pPr>
      <w:pStyle w:val="af9"/>
      <w:ind w:firstLine="0"/>
      <w:jc w:val="right"/>
    </w:pPr>
    <w:r>
      <w:t>_____________________________________________________________________________________________</w:t>
    </w:r>
  </w:p>
  <w:p w:rsidR="00442C64" w:rsidRDefault="009632F7" w:rsidP="009E45D5">
    <w:pPr>
      <w:pStyle w:val="af9"/>
      <w:ind w:firstLine="0"/>
    </w:pPr>
    <w:sdt>
      <w:sdtPr>
        <w:id w:val="1207995306"/>
        <w:docPartObj>
          <w:docPartGallery w:val="Page Numbers (Bottom of Page)"/>
          <w:docPartUnique/>
        </w:docPartObj>
      </w:sdtPr>
      <w:sdtContent>
        <w:r w:rsidR="00442C64">
          <w:t xml:space="preserve">ООО «САРСТРОЙНИИПРОЕКТ», 2017 г. </w:t>
        </w:r>
        <w:r w:rsidR="00442C64">
          <w:tab/>
        </w:r>
        <w:r w:rsidR="00442C64">
          <w:tab/>
        </w:r>
        <w:r>
          <w:fldChar w:fldCharType="begin"/>
        </w:r>
        <w:r w:rsidR="00442C64">
          <w:instrText xml:space="preserve"> PAGE   \* MERGEFORMAT </w:instrText>
        </w:r>
        <w:r>
          <w:fldChar w:fldCharType="separate"/>
        </w:r>
        <w:r w:rsidR="00481E0D">
          <w:rPr>
            <w:noProof/>
          </w:rPr>
          <w:t>25</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F95" w:rsidRDefault="006F5F95" w:rsidP="004E778C">
      <w:r>
        <w:separator/>
      </w:r>
    </w:p>
  </w:footnote>
  <w:footnote w:type="continuationSeparator" w:id="0">
    <w:p w:rsidR="006F5F95" w:rsidRDefault="006F5F95"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442C64" w:rsidRDefault="00442C64" w:rsidP="003925E0">
    <w:pPr>
      <w:pStyle w:val="af7"/>
      <w:ind w:firstLine="0"/>
      <w:jc w:val="center"/>
      <w:rPr>
        <w:bCs/>
        <w:sz w:val="20"/>
        <w:szCs w:val="20"/>
      </w:rPr>
    </w:pPr>
    <w:r>
      <w:rPr>
        <w:rFonts w:cs="Times New Roman"/>
        <w:sz w:val="20"/>
        <w:szCs w:val="20"/>
      </w:rPr>
      <w:t>Вольск</w:t>
    </w:r>
    <w:r w:rsidRPr="003925E0">
      <w:rPr>
        <w:rFonts w:cs="Times New Roman"/>
        <w:sz w:val="20"/>
        <w:szCs w:val="20"/>
      </w:rPr>
      <w:t>ого</w:t>
    </w:r>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442C64" w:rsidRPr="006072F5" w:rsidRDefault="00442C64"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088"/>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2D4"/>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A40"/>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439"/>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43E"/>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97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BE6"/>
    <w:rsid w:val="002D2F8E"/>
    <w:rsid w:val="002D3279"/>
    <w:rsid w:val="002D3931"/>
    <w:rsid w:val="002D3E97"/>
    <w:rsid w:val="002D4450"/>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4F54"/>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1E0D"/>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E773F"/>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0677"/>
    <w:rsid w:val="00621050"/>
    <w:rsid w:val="00622C9E"/>
    <w:rsid w:val="00622D1C"/>
    <w:rsid w:val="00623095"/>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5F95"/>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01"/>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029"/>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2F7"/>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66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4A9"/>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7690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2813"/>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68E3"/>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86BAC"/>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596A"/>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65B6"/>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2EEE"/>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37342336"/>
        <c:axId val="137348224"/>
      </c:barChart>
      <c:catAx>
        <c:axId val="137342336"/>
        <c:scaling>
          <c:orientation val="minMax"/>
        </c:scaling>
        <c:axPos val="b"/>
        <c:tickLblPos val="nextTo"/>
        <c:crossAx val="137348224"/>
        <c:crosses val="autoZero"/>
        <c:auto val="1"/>
        <c:lblAlgn val="ctr"/>
        <c:lblOffset val="100"/>
      </c:catAx>
      <c:valAx>
        <c:axId val="137348224"/>
        <c:scaling>
          <c:orientation val="minMax"/>
          <c:min val="0"/>
        </c:scaling>
        <c:axPos val="l"/>
        <c:majorGridlines/>
        <c:title>
          <c:tx>
            <c:rich>
              <a:bodyPr rot="-5400000" vert="horz"/>
              <a:lstStyle/>
              <a:p>
                <a:pPr>
                  <a:defRPr/>
                </a:pPr>
                <a:r>
                  <a:rPr lang="ru-RU"/>
                  <a:t>чел.</a:t>
                </a:r>
              </a:p>
            </c:rich>
          </c:tx>
          <c:layout/>
        </c:title>
        <c:numFmt formatCode="General" sourceLinked="1"/>
        <c:tickLblPos val="nextTo"/>
        <c:crossAx val="137342336"/>
        <c:crosses val="autoZero"/>
        <c:crossBetween val="between"/>
      </c:valAx>
    </c:plotArea>
    <c:legend>
      <c:legendPos val="b"/>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6B40B-A2AF-4D1D-B301-DDBCEFE49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11018</Words>
  <Characters>62804</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11</cp:revision>
  <cp:lastPrinted>2018-02-12T12:27:00Z</cp:lastPrinted>
  <dcterms:created xsi:type="dcterms:W3CDTF">2018-02-12T12:52:00Z</dcterms:created>
  <dcterms:modified xsi:type="dcterms:W3CDTF">2025-09-05T07:28:00Z</dcterms:modified>
</cp:coreProperties>
</file>